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7651E" w14:textId="77777777" w:rsidR="006201D3" w:rsidRPr="006201D3" w:rsidRDefault="00C4526B" w:rsidP="00D767DD">
      <w:pPr>
        <w:contextualSpacing/>
        <w:jc w:val="center"/>
        <w:rPr>
          <w:rFonts w:ascii="Times New Roman" w:eastAsia="Calibri" w:hAnsi="Times New Roman"/>
          <w:b/>
          <w:noProof w:val="0"/>
          <w:sz w:val="28"/>
          <w:szCs w:val="28"/>
          <w:lang w:eastAsia="en-US"/>
        </w:rPr>
      </w:pPr>
      <w:r>
        <w:rPr>
          <w:rFonts w:ascii="Times New Roman" w:hAnsi="Times New Roman"/>
          <w:szCs w:val="22"/>
          <w:shd w:val="clear" w:color="auto" w:fill="FDFDFD"/>
        </w:rPr>
        <w:t xml:space="preserve">   </w:t>
      </w:r>
      <w:r w:rsidR="006201D3" w:rsidRPr="006201D3">
        <w:rPr>
          <w:rFonts w:ascii="Times New Roman" w:eastAsia="Calibri" w:hAnsi="Times New Roman"/>
          <w:b/>
          <w:noProof w:val="0"/>
          <w:sz w:val="28"/>
          <w:szCs w:val="28"/>
          <w:lang w:eastAsia="en-US"/>
        </w:rPr>
        <w:t>KÚPNA ZMLUVA</w:t>
      </w:r>
    </w:p>
    <w:p w14:paraId="28CF3606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 w:val="20"/>
          <w:szCs w:val="20"/>
          <w:lang w:eastAsia="en-US"/>
        </w:rPr>
      </w:pPr>
    </w:p>
    <w:p w14:paraId="30583D0D" w14:textId="77777777" w:rsidR="005A36F1" w:rsidRPr="005A36F1" w:rsidRDefault="005A36F1" w:rsidP="005A36F1">
      <w:pPr>
        <w:contextualSpacing/>
        <w:jc w:val="center"/>
        <w:rPr>
          <w:rFonts w:ascii="Times New Roman" w:eastAsia="Calibri" w:hAnsi="Times New Roman"/>
          <w:i/>
          <w:noProof w:val="0"/>
          <w:szCs w:val="22"/>
          <w:lang w:eastAsia="en-US"/>
        </w:rPr>
      </w:pPr>
      <w:r w:rsidRPr="005A36F1">
        <w:rPr>
          <w:rFonts w:ascii="Times New Roman" w:eastAsia="Calibri" w:hAnsi="Times New Roman"/>
          <w:i/>
          <w:noProof w:val="0"/>
          <w:szCs w:val="22"/>
          <w:lang w:eastAsia="en-US"/>
        </w:rPr>
        <w:t>uzatvorená v súlade s § 409 a nasledujúcimi ustanoveniami zákona číslo 513/1991 Zb.</w:t>
      </w:r>
    </w:p>
    <w:p w14:paraId="442AF064" w14:textId="77777777" w:rsidR="005A36F1" w:rsidRPr="005A36F1" w:rsidRDefault="005A36F1" w:rsidP="005A36F1">
      <w:pPr>
        <w:contextualSpacing/>
        <w:jc w:val="center"/>
        <w:rPr>
          <w:rFonts w:ascii="Times New Roman" w:eastAsia="Calibri" w:hAnsi="Times New Roman"/>
          <w:i/>
          <w:noProof w:val="0"/>
          <w:szCs w:val="22"/>
          <w:lang w:eastAsia="en-US"/>
        </w:rPr>
      </w:pPr>
      <w:r w:rsidRPr="005A36F1">
        <w:rPr>
          <w:rFonts w:ascii="Times New Roman" w:eastAsia="Calibri" w:hAnsi="Times New Roman"/>
          <w:i/>
          <w:noProof w:val="0"/>
          <w:szCs w:val="22"/>
          <w:lang w:eastAsia="en-US"/>
        </w:rPr>
        <w:t>Obchodného zákonníka v znení neskorších predpisov a zákona č. 343/2015 Z. z. o verejnom obstarávaní a o zmene a doplnení niektorých zákonov</w:t>
      </w:r>
    </w:p>
    <w:p w14:paraId="3E550FE9" w14:textId="6CB962BD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_________________________________________________________________________________</w:t>
      </w:r>
    </w:p>
    <w:p w14:paraId="6050207B" w14:textId="77777777" w:rsid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0D9ACCD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Zmluvné strany:</w:t>
      </w:r>
    </w:p>
    <w:p w14:paraId="79C702EB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2C90FA75" w14:textId="1F0DDBDB" w:rsidR="005A36F1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Kupujúci:</w:t>
      </w:r>
    </w:p>
    <w:p w14:paraId="50E52415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Fakultná nemocnica Trenčín</w:t>
      </w:r>
    </w:p>
    <w:p w14:paraId="01A621B5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sídlo: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Legionárska 28, 911 71 Trenčín</w:t>
      </w:r>
    </w:p>
    <w:p w14:paraId="5D67DBB1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00 610 470</w:t>
      </w:r>
    </w:p>
    <w:p w14:paraId="74640551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DIČ: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2021254631</w:t>
      </w:r>
    </w:p>
    <w:p w14:paraId="3C2CEEEF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 DPH: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SK2021254631</w:t>
      </w:r>
    </w:p>
    <w:p w14:paraId="22D72011" w14:textId="4B6FF251" w:rsidR="006201D3" w:rsidRDefault="004E569B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zriadená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: 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 xml:space="preserve">Zriaďovacia listina vydaná MZ SR č. 1970/1991-A/VIII-1 zo dňa 14.06.1991 </w:t>
      </w:r>
    </w:p>
    <w:p w14:paraId="20AFE0F9" w14:textId="29B8AAB7" w:rsidR="004E569B" w:rsidRPr="000A1683" w:rsidRDefault="004E569B" w:rsidP="006B120F">
      <w:pPr>
        <w:ind w:left="1410" w:hanging="141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registrácia:</w:t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6B120F" w:rsidRPr="000A1683">
        <w:rPr>
          <w:rFonts w:ascii="Times New Roman" w:hAnsi="Times New Roman"/>
          <w:szCs w:val="22"/>
        </w:rPr>
        <w:t>v Registri a identifikátore právnických osôb, podnikateľov a orgánov verejnej moci vedenom Štatistickým úradom SR pod reg. č. 11902/2020</w:t>
      </w:r>
    </w:p>
    <w:p w14:paraId="31F5EC77" w14:textId="6C55B312" w:rsidR="008034B0" w:rsidRDefault="00A13C4D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štatutárny orgán</w:t>
      </w:r>
      <w:r w:rsidR="005512C9">
        <w:rPr>
          <w:rFonts w:ascii="Times New Roman" w:eastAsia="Calibri" w:hAnsi="Times New Roman"/>
          <w:noProof w:val="0"/>
          <w:szCs w:val="22"/>
          <w:lang w:eastAsia="en-US"/>
        </w:rPr>
        <w:t>:</w:t>
      </w:r>
      <w:r w:rsidR="008034B0">
        <w:rPr>
          <w:rFonts w:ascii="Times New Roman" w:eastAsia="Calibri" w:hAnsi="Times New Roman"/>
          <w:noProof w:val="0"/>
          <w:szCs w:val="22"/>
          <w:lang w:eastAsia="en-US"/>
        </w:rPr>
        <w:tab/>
        <w:t xml:space="preserve">Ing. </w:t>
      </w:r>
      <w:r w:rsidR="006153B1">
        <w:rPr>
          <w:rFonts w:ascii="Times New Roman" w:eastAsia="Calibri" w:hAnsi="Times New Roman"/>
          <w:noProof w:val="0"/>
          <w:szCs w:val="22"/>
          <w:lang w:eastAsia="en-US"/>
        </w:rPr>
        <w:t>Ľuboš Chmelár</w:t>
      </w:r>
      <w:r w:rsidR="00980B60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8034B0">
        <w:rPr>
          <w:rFonts w:ascii="Times New Roman" w:eastAsia="Calibri" w:hAnsi="Times New Roman"/>
          <w:noProof w:val="0"/>
          <w:szCs w:val="22"/>
          <w:lang w:eastAsia="en-US"/>
        </w:rPr>
        <w:t>riaditeľ</w:t>
      </w:r>
    </w:p>
    <w:p w14:paraId="4553A489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bankové spojenie: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Štátna pokladnica, Bratislava</w:t>
      </w:r>
    </w:p>
    <w:p w14:paraId="750B579C" w14:textId="71B82950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číslo účtu/IBAN: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SK23 8180 0000 0070 0028 0438</w:t>
      </w:r>
    </w:p>
    <w:p w14:paraId="4F2CE9F7" w14:textId="71C802AB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(ďalej aj len ako „</w:t>
      </w:r>
      <w:r w:rsidR="00777FBD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k</w:t>
      </w:r>
      <w:r w:rsidRPr="006201D3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upujúci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“)</w:t>
      </w:r>
    </w:p>
    <w:p w14:paraId="0E7DD3E2" w14:textId="77777777" w:rsidR="005A36F1" w:rsidRPr="006201D3" w:rsidRDefault="005A36F1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C364684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a</w:t>
      </w:r>
    </w:p>
    <w:p w14:paraId="2DC12CBE" w14:textId="77777777" w:rsidR="005A36F1" w:rsidRPr="006201D3" w:rsidRDefault="005A36F1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6DE3C34" w14:textId="77291ACD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Predávajúci:</w:t>
      </w:r>
      <w:r w:rsidR="00B81144" w:rsidRPr="00B8114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</w:t>
      </w:r>
      <w:r w:rsidR="00B81144">
        <w:rPr>
          <w:rFonts w:ascii="Times New Roman" w:eastAsia="Calibri" w:hAnsi="Times New Roman"/>
          <w:b/>
          <w:noProof w:val="0"/>
          <w:szCs w:val="22"/>
          <w:lang w:eastAsia="en-US"/>
        </w:rPr>
        <w:tab/>
      </w:r>
    </w:p>
    <w:p w14:paraId="1FFFA29F" w14:textId="77777777" w:rsidR="005A36F1" w:rsidRDefault="005A36F1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D0E6B6E" w14:textId="7EF62F3E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sídlo: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1D3C213F" w14:textId="457F58A1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26D42FE7" w14:textId="4178031D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DIČ: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353E655E" w14:textId="341C3538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 DPH 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35C3A6AF" w14:textId="39327C56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Zápis: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2DDE51C1" w14:textId="60D8C4A9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color w:val="FF000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štatutárny orgán: 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44F32C35" w14:textId="76FD63EE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color w:val="FF000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bankové spojenie: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08B0784C" w14:textId="4115CA37" w:rsidR="008034B0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číslo účtu/IBAN: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7503A81D" w14:textId="2E235968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(ďalej aj len ako „</w:t>
      </w:r>
      <w:r w:rsidR="00777FBD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p</w:t>
      </w:r>
      <w:r w:rsidRPr="006201D3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redávajúci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“)</w:t>
      </w:r>
    </w:p>
    <w:p w14:paraId="28555CB1" w14:textId="77777777" w:rsid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C34058A" w14:textId="77777777" w:rsidR="00314E80" w:rsidRDefault="00314E80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5A1F2BE" w14:textId="5EDC92E5" w:rsidR="001F4A48" w:rsidRDefault="005A5F66" w:rsidP="001F4A48">
      <w:pPr>
        <w:contextualSpacing/>
        <w:jc w:val="both"/>
        <w:rPr>
          <w:rFonts w:ascii="Times New Roman" w:hAnsi="Times New Roman"/>
          <w:b/>
          <w:szCs w:val="22"/>
          <w:bdr w:val="none" w:sz="0" w:space="0" w:color="auto" w:frame="1"/>
          <w:shd w:val="clear" w:color="auto" w:fill="FFFFFF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K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upuj</w:t>
      </w:r>
      <w:r w:rsidR="00777FBD">
        <w:rPr>
          <w:rFonts w:ascii="Times New Roman" w:eastAsia="Calibri" w:hAnsi="Times New Roman"/>
          <w:b/>
          <w:noProof w:val="0"/>
          <w:szCs w:val="22"/>
          <w:lang w:eastAsia="en-US"/>
        </w:rPr>
        <w:t>úci ako verejný obstarávateľ a p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redávajúci ako úspešný </w:t>
      </w:r>
      <w:r w:rsidR="006201D3" w:rsidRPr="00A13C4D">
        <w:rPr>
          <w:rFonts w:ascii="Times New Roman" w:eastAsia="Calibri" w:hAnsi="Times New Roman"/>
          <w:b/>
          <w:noProof w:val="0"/>
          <w:szCs w:val="22"/>
          <w:lang w:eastAsia="en-US"/>
        </w:rPr>
        <w:t>uchádzač</w:t>
      </w:r>
      <w:r w:rsidR="005512C9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</w:t>
      </w:r>
      <w:r w:rsidR="005512C9" w:rsidRPr="005512C9">
        <w:rPr>
          <w:rFonts w:ascii="Times New Roman" w:eastAsia="Calibri" w:hAnsi="Times New Roman"/>
          <w:b/>
          <w:szCs w:val="22"/>
          <w:lang w:eastAsia="en-US"/>
        </w:rPr>
        <w:t xml:space="preserve">vo verejnom obstarávaní v postupe zadávania </w:t>
      </w:r>
      <w:r w:rsidR="003E0C2F">
        <w:rPr>
          <w:rFonts w:ascii="Times New Roman" w:eastAsia="Calibri" w:hAnsi="Times New Roman"/>
          <w:b/>
          <w:szCs w:val="22"/>
          <w:lang w:eastAsia="en-US"/>
        </w:rPr>
        <w:t xml:space="preserve">nadlimitnej </w:t>
      </w:r>
      <w:r w:rsidR="005512C9" w:rsidRPr="005512C9">
        <w:rPr>
          <w:rFonts w:ascii="Times New Roman" w:eastAsia="Calibri" w:hAnsi="Times New Roman"/>
          <w:b/>
          <w:szCs w:val="22"/>
          <w:lang w:eastAsia="en-US"/>
        </w:rPr>
        <w:t>zákazky</w:t>
      </w:r>
      <w:r w:rsidR="00DB23A7">
        <w:rPr>
          <w:rFonts w:ascii="Times New Roman" w:eastAsia="Calibri" w:hAnsi="Times New Roman"/>
          <w:b/>
          <w:szCs w:val="22"/>
          <w:lang w:eastAsia="en-US"/>
        </w:rPr>
        <w:t xml:space="preserve"> </w:t>
      </w:r>
      <w:r w:rsidR="003E0C2F">
        <w:rPr>
          <w:rFonts w:ascii="Times New Roman" w:eastAsia="Calibri" w:hAnsi="Times New Roman"/>
          <w:b/>
          <w:szCs w:val="22"/>
          <w:lang w:eastAsia="en-US"/>
        </w:rPr>
        <w:t xml:space="preserve">v súlade so zákonom </w:t>
      </w:r>
      <w:r w:rsidR="006201D3" w:rsidRPr="00497B0F">
        <w:rPr>
          <w:rFonts w:ascii="Times New Roman" w:eastAsia="Calibri" w:hAnsi="Times New Roman"/>
          <w:b/>
          <w:noProof w:val="0"/>
          <w:szCs w:val="22"/>
          <w:lang w:eastAsia="en-US"/>
        </w:rPr>
        <w:t>č. 343/2015 Z. z. o 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verejnom obstarávaní  </w:t>
      </w:r>
      <w:r w:rsidR="008034B0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a o zmene o doplnení niektorých zákonov 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>(ďalej aj len ako „</w:t>
      </w:r>
      <w:r w:rsidR="006201D3" w:rsidRPr="001F4A48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Zmluvné strany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“) uzatvárajú v súlade s § </w:t>
      </w:r>
      <w:r w:rsidR="008034B0" w:rsidRPr="004836DF">
        <w:rPr>
          <w:rFonts w:ascii="Times New Roman" w:eastAsia="Calibri" w:hAnsi="Times New Roman"/>
          <w:b/>
          <w:noProof w:val="0"/>
          <w:szCs w:val="22"/>
          <w:lang w:eastAsia="en-US"/>
        </w:rPr>
        <w:t>409</w:t>
      </w:r>
      <w:r w:rsidR="006201D3" w:rsidRPr="004836DF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a nasledujúcimi ustanoveniami zákona č</w:t>
      </w:r>
      <w:r w:rsidR="00A13C4D" w:rsidRPr="004836DF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  <w:r w:rsidR="006201D3" w:rsidRPr="004836DF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513/1991 Zb. Obchodného zákonníka v znení n</w:t>
      </w:r>
      <w:r w:rsidR="00777FBD" w:rsidRPr="004836DF">
        <w:rPr>
          <w:rFonts w:ascii="Times New Roman" w:eastAsia="Calibri" w:hAnsi="Times New Roman"/>
          <w:b/>
          <w:noProof w:val="0"/>
          <w:szCs w:val="22"/>
          <w:lang w:eastAsia="en-US"/>
        </w:rPr>
        <w:t>eskorších predpisov nasledovnú k</w:t>
      </w:r>
      <w:r w:rsidR="006201D3" w:rsidRPr="004836DF">
        <w:rPr>
          <w:rFonts w:ascii="Times New Roman" w:eastAsia="Calibri" w:hAnsi="Times New Roman"/>
          <w:b/>
          <w:noProof w:val="0"/>
          <w:szCs w:val="22"/>
          <w:lang w:eastAsia="en-US"/>
        </w:rPr>
        <w:t>úpnu zmluvu (ďalej aj len ako „</w:t>
      </w:r>
      <w:r w:rsidR="00777FBD" w:rsidRPr="004836DF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z</w:t>
      </w:r>
      <w:r w:rsidR="006201D3" w:rsidRPr="004836DF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mluva</w:t>
      </w:r>
      <w:r w:rsidR="001F4A48" w:rsidRPr="004836DF">
        <w:rPr>
          <w:rFonts w:ascii="Times New Roman" w:eastAsia="Calibri" w:hAnsi="Times New Roman"/>
          <w:b/>
          <w:noProof w:val="0"/>
          <w:szCs w:val="22"/>
          <w:lang w:eastAsia="en-US"/>
        </w:rPr>
        <w:t>“)</w:t>
      </w:r>
      <w:r w:rsidR="00DB23A7" w:rsidRPr="004836DF">
        <w:rPr>
          <w:rFonts w:ascii="Times New Roman" w:hAnsi="Times New Roman"/>
          <w:b/>
          <w:szCs w:val="22"/>
          <w:lang w:eastAsia="en-US"/>
        </w:rPr>
        <w:t>.</w:t>
      </w:r>
    </w:p>
    <w:p w14:paraId="5FDF5D91" w14:textId="77777777" w:rsidR="00DB23A7" w:rsidRDefault="00DB23A7" w:rsidP="005F0C05">
      <w:pPr>
        <w:contextualSpacing/>
        <w:jc w:val="both"/>
        <w:rPr>
          <w:rFonts w:ascii="Times New Roman" w:eastAsia="Calibri" w:hAnsi="Times New Roman"/>
          <w:b/>
          <w:noProof w:val="0"/>
          <w:szCs w:val="22"/>
          <w:lang w:eastAsia="en-US"/>
        </w:rPr>
      </w:pPr>
      <w:bookmarkStart w:id="0" w:name="_Hlk55289346"/>
    </w:p>
    <w:p w14:paraId="065504BF" w14:textId="19F9F377" w:rsidR="008B04CE" w:rsidRDefault="008E2204" w:rsidP="005F0C05">
      <w:pPr>
        <w:contextualSpacing/>
        <w:jc w:val="both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Podkladom na uzavretie zmluvy je ponuka úspešného uchádzača predložená v postupe zadávania </w:t>
      </w:r>
      <w:r w:rsidR="003E0C2F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nadlimitnej </w:t>
      </w:r>
      <w:r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verejnej súťaže na dodanie tovaru pod názvom </w:t>
      </w:r>
      <w:r w:rsidR="003E0C2F">
        <w:rPr>
          <w:rFonts w:ascii="Times New Roman" w:eastAsia="Calibri" w:hAnsi="Times New Roman"/>
          <w:b/>
          <w:noProof w:val="0"/>
          <w:szCs w:val="22"/>
          <w:lang w:eastAsia="en-US"/>
        </w:rPr>
        <w:t>„</w:t>
      </w:r>
      <w:r w:rsidR="00102BB6" w:rsidRPr="00102BB6">
        <w:rPr>
          <w:rFonts w:ascii="Times New Roman" w:eastAsia="Calibri" w:hAnsi="Times New Roman"/>
          <w:b/>
          <w:noProof w:val="0"/>
          <w:szCs w:val="22"/>
          <w:lang w:eastAsia="en-US"/>
        </w:rPr>
        <w:t>Digitálny mamografický prístroj s príslušenstvom vrátane súvisiacich služieb</w:t>
      </w:r>
      <w:r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“,  zadávanej na základe </w:t>
      </w:r>
      <w:bookmarkEnd w:id="0"/>
      <w:r w:rsidR="003E0C2F"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>Oznámenia o vyhlásení verejného obstarávania</w:t>
      </w:r>
      <w:r w:rsidR="003E0C2F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</w:p>
    <w:p w14:paraId="0463AC84" w14:textId="07BD5AE7" w:rsidR="00B150D0" w:rsidRDefault="008E2204" w:rsidP="005F0C05">
      <w:pPr>
        <w:contextualSpacing/>
        <w:jc w:val="both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 </w:t>
      </w:r>
    </w:p>
    <w:p w14:paraId="0188472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I.</w:t>
      </w:r>
    </w:p>
    <w:p w14:paraId="641D8D16" w14:textId="1A4044D5" w:rsidR="006201D3" w:rsidRDefault="00777FBD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Predmet z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mluvy </w:t>
      </w:r>
    </w:p>
    <w:p w14:paraId="24BC4DF4" w14:textId="77777777" w:rsidR="00847AD1" w:rsidRPr="005A5F66" w:rsidRDefault="00847AD1" w:rsidP="00847AD1">
      <w:pPr>
        <w:ind w:left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313A926" w14:textId="15E48C35" w:rsidR="006201D3" w:rsidRPr="006201D3" w:rsidRDefault="00777FBD" w:rsidP="00651247">
      <w:pPr>
        <w:numPr>
          <w:ilvl w:val="0"/>
          <w:numId w:val="2"/>
        </w:numPr>
        <w:ind w:left="425" w:hanging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A5F66">
        <w:rPr>
          <w:rFonts w:ascii="Times New Roman" w:eastAsia="Calibri" w:hAnsi="Times New Roman"/>
          <w:noProof w:val="0"/>
          <w:szCs w:val="22"/>
          <w:lang w:eastAsia="en-US"/>
        </w:rPr>
        <w:t>Predávajúci sa touto zmluvou zaväzuje dodať k</w:t>
      </w:r>
      <w:r w:rsidR="006201D3"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upujúcemu tovar podľa odseku 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>2</w:t>
      </w:r>
      <w:r w:rsidR="00AF2B2A"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. </w:t>
      </w:r>
      <w:r w:rsidRPr="005A5F66">
        <w:rPr>
          <w:rFonts w:ascii="Times New Roman" w:eastAsia="Calibri" w:hAnsi="Times New Roman"/>
          <w:noProof w:val="0"/>
          <w:szCs w:val="22"/>
          <w:lang w:eastAsia="en-US"/>
        </w:rPr>
        <w:t>tohto článku z</w:t>
      </w:r>
      <w:r w:rsidR="006201D3" w:rsidRPr="005A5F66">
        <w:rPr>
          <w:rFonts w:ascii="Times New Roman" w:eastAsia="Calibri" w:hAnsi="Times New Roman"/>
          <w:noProof w:val="0"/>
          <w:szCs w:val="22"/>
          <w:lang w:eastAsia="en-US"/>
        </w:rPr>
        <w:t>mluvy a previesť na neho vlas</w:t>
      </w:r>
      <w:r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tnícke </w:t>
      </w:r>
      <w:r>
        <w:rPr>
          <w:rFonts w:ascii="Times New Roman" w:eastAsia="Calibri" w:hAnsi="Times New Roman"/>
          <w:noProof w:val="0"/>
          <w:szCs w:val="22"/>
          <w:lang w:eastAsia="en-US"/>
        </w:rPr>
        <w:t>právo k tomuto tovaru a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sa zaväzuje zaplatiť za tovar dohodnutú kúpnu cenu.</w:t>
      </w:r>
    </w:p>
    <w:p w14:paraId="544D1C67" w14:textId="77777777" w:rsidR="006201D3" w:rsidRPr="006201D3" w:rsidRDefault="006201D3" w:rsidP="00D767DD">
      <w:p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D47702A" w14:textId="53848950" w:rsidR="006201D3" w:rsidRPr="00575804" w:rsidRDefault="00777FBD" w:rsidP="00BC1D31">
      <w:pPr>
        <w:numPr>
          <w:ilvl w:val="0"/>
          <w:numId w:val="2"/>
        </w:num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Tovarom sa pre účely tejto z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mluvy rozumie</w:t>
      </w:r>
      <w:r w:rsidR="005F0C05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102BB6" w:rsidRPr="00102BB6">
        <w:rPr>
          <w:rFonts w:ascii="Times New Roman" w:eastAsia="Calibri" w:hAnsi="Times New Roman"/>
          <w:b/>
          <w:bCs/>
          <w:noProof w:val="0"/>
          <w:szCs w:val="22"/>
          <w:lang w:eastAsia="en-US"/>
        </w:rPr>
        <w:t>Digitálny mamografický prístroj s príslušenstvom vrátane súvisiacich služieb</w:t>
      </w:r>
      <w:r w:rsidR="00BF217D" w:rsidRPr="00BF217D">
        <w:rPr>
          <w:rFonts w:ascii="Times New Roman" w:eastAsia="Calibri" w:hAnsi="Times New Roman"/>
          <w:b/>
          <w:bCs/>
          <w:noProof w:val="0"/>
          <w:szCs w:val="22"/>
          <w:lang w:eastAsia="en-US"/>
        </w:rPr>
        <w:t xml:space="preserve"> </w:t>
      </w:r>
      <w:r w:rsidR="003E0C2F" w:rsidRPr="00391A6E">
        <w:rPr>
          <w:rFonts w:ascii="Times New Roman" w:eastAsia="Calibri" w:hAnsi="Times New Roman"/>
          <w:noProof w:val="0"/>
          <w:szCs w:val="22"/>
          <w:lang w:eastAsia="en-US"/>
        </w:rPr>
        <w:t>– 1 ks</w:t>
      </w:r>
      <w:r w:rsidR="003E0C2F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</w:t>
      </w:r>
      <w:r w:rsidR="006201D3" w:rsidRPr="00D73323">
        <w:rPr>
          <w:rFonts w:ascii="Times New Roman" w:eastAsia="Calibri" w:hAnsi="Times New Roman"/>
          <w:noProof w:val="0"/>
          <w:szCs w:val="22"/>
          <w:lang w:eastAsia="en-US"/>
        </w:rPr>
        <w:t>(ďalej aj</w:t>
      </w:r>
      <w:r w:rsidR="006201D3" w:rsidRPr="00B30023">
        <w:rPr>
          <w:rFonts w:ascii="Times New Roman" w:eastAsia="Batang" w:hAnsi="Times New Roman"/>
          <w:noProof w:val="0"/>
          <w:szCs w:val="22"/>
          <w:lang w:eastAsia="en-US"/>
        </w:rPr>
        <w:t xml:space="preserve"> len ako „</w:t>
      </w:r>
      <w:r w:rsidRPr="00B30023">
        <w:rPr>
          <w:rFonts w:ascii="Times New Roman" w:eastAsia="Batang" w:hAnsi="Times New Roman"/>
          <w:b/>
          <w:i/>
          <w:noProof w:val="0"/>
          <w:szCs w:val="22"/>
          <w:lang w:eastAsia="en-US"/>
        </w:rPr>
        <w:t>t</w:t>
      </w:r>
      <w:r w:rsidR="006201D3" w:rsidRPr="00B30023">
        <w:rPr>
          <w:rFonts w:ascii="Times New Roman" w:eastAsia="Batang" w:hAnsi="Times New Roman"/>
          <w:b/>
          <w:i/>
          <w:noProof w:val="0"/>
          <w:szCs w:val="22"/>
          <w:lang w:eastAsia="en-US"/>
        </w:rPr>
        <w:t>ovar</w:t>
      </w:r>
      <w:r w:rsidR="00AF2B2A" w:rsidRPr="00B30023">
        <w:rPr>
          <w:rFonts w:ascii="Times New Roman" w:eastAsia="Batang" w:hAnsi="Times New Roman"/>
          <w:noProof w:val="0"/>
          <w:szCs w:val="22"/>
          <w:lang w:eastAsia="en-US"/>
        </w:rPr>
        <w:t>“</w:t>
      </w:r>
      <w:r w:rsidR="00847AD1">
        <w:rPr>
          <w:rFonts w:ascii="Times New Roman" w:eastAsia="Batang" w:hAnsi="Times New Roman"/>
          <w:noProof w:val="0"/>
          <w:szCs w:val="22"/>
          <w:lang w:eastAsia="en-US"/>
        </w:rPr>
        <w:t>)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podľa špecifikácie </w:t>
      </w:r>
      <w:r w:rsidR="00847AD1">
        <w:rPr>
          <w:rFonts w:ascii="Times New Roman" w:eastAsia="Calibri" w:hAnsi="Times New Roman"/>
          <w:noProof w:val="0"/>
          <w:szCs w:val="22"/>
          <w:lang w:eastAsia="en-US"/>
        </w:rPr>
        <w:t xml:space="preserve">(vrátane definície množstva) 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uvedenej v 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>Príloh</w:t>
      </w:r>
      <w:r w:rsidR="005F5913" w:rsidRPr="00B30023">
        <w:rPr>
          <w:rFonts w:ascii="Times New Roman" w:eastAsia="Calibri" w:hAnsi="Times New Roman"/>
          <w:noProof w:val="0"/>
          <w:szCs w:val="22"/>
          <w:lang w:eastAsia="en-US"/>
        </w:rPr>
        <w:t>e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č. 2 – „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>Technická špecifikácia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>“, ktor</w:t>
      </w:r>
      <w:r w:rsidR="002B7417">
        <w:rPr>
          <w:rFonts w:ascii="Times New Roman" w:eastAsia="Calibri" w:hAnsi="Times New Roman"/>
          <w:noProof w:val="0"/>
          <w:szCs w:val="22"/>
          <w:lang w:eastAsia="en-US"/>
        </w:rPr>
        <w:t>á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2B7417">
        <w:rPr>
          <w:rFonts w:ascii="Times New Roman" w:eastAsia="Calibri" w:hAnsi="Times New Roman"/>
          <w:noProof w:val="0"/>
          <w:szCs w:val="22"/>
          <w:lang w:eastAsia="en-US"/>
        </w:rPr>
        <w:t>je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neodde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liteľnou súčasťou tejto z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mluvy</w:t>
      </w:r>
      <w:r w:rsidR="00BC1D31" w:rsidRPr="00B30023">
        <w:rPr>
          <w:rFonts w:ascii="Times New Roman" w:eastAsia="Calibri" w:hAnsi="Times New Roman"/>
          <w:noProof w:val="0"/>
          <w:szCs w:val="22"/>
          <w:lang w:eastAsia="en-US"/>
        </w:rPr>
        <w:t>,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vrátane jeho dopravy do sídla k</w:t>
      </w:r>
      <w:r w:rsidR="00BC1D31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upujúceho, inštalácie, uvedenia do prevádzky, zaškolenia obsluhy a zabezpečenia komplexného záručného servisu. 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Dodaný t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ovar musí byť v súlade s príslušnými predpismi riadne označený údajmi o výrobcovi a tovare, pričom jeho dodávka sa zrealizuje v obale, ktorý zabezpečí jeho bezpečnú prepravu.</w:t>
      </w:r>
      <w:r w:rsidR="009566E2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9566E2" w:rsidRPr="00575804">
        <w:rPr>
          <w:rFonts w:ascii="Times New Roman" w:eastAsia="Calibri" w:hAnsi="Times New Roman"/>
          <w:noProof w:val="0"/>
          <w:szCs w:val="22"/>
          <w:lang w:eastAsia="en-US"/>
        </w:rPr>
        <w:t>Všetky časti tovaru musia byť spolu kompatibilné a musia spolupracovať.</w:t>
      </w:r>
    </w:p>
    <w:p w14:paraId="28A6BF72" w14:textId="77777777" w:rsidR="004B3E32" w:rsidRPr="00575804" w:rsidRDefault="004B3E32" w:rsidP="004B3E32">
      <w:pPr>
        <w:ind w:left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00B3722" w14:textId="063D53C3" w:rsidR="004B3E32" w:rsidRPr="00575804" w:rsidRDefault="004B3E32" w:rsidP="004B3E32">
      <w:pPr>
        <w:numPr>
          <w:ilvl w:val="0"/>
          <w:numId w:val="2"/>
        </w:num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75804">
        <w:rPr>
          <w:rFonts w:ascii="Times New Roman" w:eastAsia="Calibri" w:hAnsi="Times New Roman"/>
          <w:noProof w:val="0"/>
          <w:szCs w:val="22"/>
          <w:lang w:eastAsia="en-US"/>
        </w:rPr>
        <w:t>Predávajúci prehlasuje, že je oprávnený s</w:t>
      </w:r>
      <w:r w:rsidR="00214CFA" w:rsidRPr="00575804">
        <w:rPr>
          <w:rFonts w:ascii="Times New Roman" w:eastAsia="Calibri" w:hAnsi="Times New Roman"/>
          <w:noProof w:val="0"/>
          <w:szCs w:val="22"/>
          <w:lang w:eastAsia="en-US"/>
        </w:rPr>
        <w:t> t</w:t>
      </w:r>
      <w:r w:rsidR="00EA75C5" w:rsidRPr="00575804">
        <w:rPr>
          <w:rFonts w:ascii="Times New Roman" w:eastAsia="Calibri" w:hAnsi="Times New Roman"/>
          <w:noProof w:val="0"/>
          <w:szCs w:val="22"/>
          <w:lang w:eastAsia="en-US"/>
        </w:rPr>
        <w:t xml:space="preserve">ovarom </w:t>
      </w:r>
      <w:r w:rsidRPr="00575804">
        <w:rPr>
          <w:rFonts w:ascii="Times New Roman" w:eastAsia="Calibri" w:hAnsi="Times New Roman"/>
          <w:noProof w:val="0"/>
          <w:szCs w:val="22"/>
          <w:lang w:eastAsia="en-US"/>
        </w:rPr>
        <w:t>nakladať za ú</w:t>
      </w:r>
      <w:r w:rsidR="00214CFA" w:rsidRPr="00575804">
        <w:rPr>
          <w:rFonts w:ascii="Times New Roman" w:eastAsia="Calibri" w:hAnsi="Times New Roman"/>
          <w:noProof w:val="0"/>
          <w:szCs w:val="22"/>
          <w:lang w:eastAsia="en-US"/>
        </w:rPr>
        <w:t>čelom jeho predaja podľa tejto z</w:t>
      </w:r>
      <w:r w:rsidRPr="00575804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694EC819" w14:textId="77777777" w:rsidR="006201D3" w:rsidRPr="00575804" w:rsidRDefault="006201D3" w:rsidP="00D767DD">
      <w:p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E5F627E" w14:textId="264DC782" w:rsidR="008D6A8E" w:rsidRPr="00575804" w:rsidRDefault="006201D3" w:rsidP="00D767DD">
      <w:pPr>
        <w:numPr>
          <w:ilvl w:val="0"/>
          <w:numId w:val="2"/>
        </w:num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75804">
        <w:rPr>
          <w:rFonts w:ascii="Times New Roman" w:eastAsia="Calibri" w:hAnsi="Times New Roman"/>
          <w:noProof w:val="0"/>
          <w:szCs w:val="22"/>
          <w:lang w:eastAsia="en-US"/>
        </w:rPr>
        <w:t>Dodávka</w:t>
      </w:r>
      <w:r w:rsidR="00B53ABD" w:rsidRPr="00575804">
        <w:rPr>
          <w:rFonts w:ascii="Times New Roman" w:eastAsia="Calibri" w:hAnsi="Times New Roman"/>
          <w:noProof w:val="0"/>
          <w:szCs w:val="22"/>
          <w:lang w:eastAsia="en-US"/>
        </w:rPr>
        <w:t xml:space="preserve"> tovaru z</w:t>
      </w:r>
      <w:r w:rsidR="00214CFA" w:rsidRPr="00575804">
        <w:rPr>
          <w:rFonts w:ascii="Times New Roman" w:eastAsia="Calibri" w:hAnsi="Times New Roman"/>
          <w:noProof w:val="0"/>
          <w:szCs w:val="22"/>
          <w:lang w:eastAsia="en-US"/>
        </w:rPr>
        <w:t>ahŕňa služby spojené s dodaním t</w:t>
      </w:r>
      <w:r w:rsidR="00B53ABD" w:rsidRPr="00575804">
        <w:rPr>
          <w:rFonts w:ascii="Times New Roman" w:eastAsia="Calibri" w:hAnsi="Times New Roman"/>
          <w:noProof w:val="0"/>
          <w:szCs w:val="22"/>
          <w:lang w:eastAsia="en-US"/>
        </w:rPr>
        <w:t>ovaru, t.</w:t>
      </w:r>
      <w:r w:rsidR="00894776" w:rsidRPr="00575804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B53ABD" w:rsidRPr="00575804">
        <w:rPr>
          <w:rFonts w:ascii="Times New Roman" w:eastAsia="Calibri" w:hAnsi="Times New Roman"/>
          <w:noProof w:val="0"/>
          <w:szCs w:val="22"/>
          <w:lang w:eastAsia="en-US"/>
        </w:rPr>
        <w:t>j. zabezpečenie dopravy do miesta plnenia, jeho vyloženie v mieste plnenia, vybalenie a likvidáciu obalov, kompletizáciu</w:t>
      </w:r>
      <w:r w:rsidR="00214CFA" w:rsidRPr="00575804">
        <w:rPr>
          <w:rFonts w:ascii="Times New Roman" w:eastAsia="Calibri" w:hAnsi="Times New Roman"/>
          <w:noProof w:val="0"/>
          <w:szCs w:val="22"/>
          <w:lang w:eastAsia="en-US"/>
        </w:rPr>
        <w:t xml:space="preserve"> a inštaláciu t</w:t>
      </w:r>
      <w:r w:rsidR="008E2204" w:rsidRPr="00575804">
        <w:rPr>
          <w:rFonts w:ascii="Times New Roman" w:eastAsia="Calibri" w:hAnsi="Times New Roman"/>
          <w:noProof w:val="0"/>
          <w:szCs w:val="22"/>
          <w:lang w:eastAsia="en-US"/>
        </w:rPr>
        <w:t>ovaru (hardvéru a softvéru),</w:t>
      </w:r>
      <w:r w:rsidR="00B53ABD" w:rsidRPr="00575804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214CFA" w:rsidRPr="00575804">
        <w:rPr>
          <w:rFonts w:ascii="Times New Roman" w:eastAsia="Calibri" w:hAnsi="Times New Roman"/>
          <w:noProof w:val="0"/>
          <w:szCs w:val="22"/>
          <w:lang w:eastAsia="en-US"/>
        </w:rPr>
        <w:t xml:space="preserve">odskúšanie </w:t>
      </w:r>
      <w:r w:rsidR="008E2204" w:rsidRPr="00575804">
        <w:rPr>
          <w:rFonts w:ascii="Times New Roman" w:eastAsia="Calibri" w:hAnsi="Times New Roman"/>
          <w:noProof w:val="0"/>
          <w:szCs w:val="22"/>
          <w:lang w:eastAsia="en-US"/>
        </w:rPr>
        <w:t xml:space="preserve">funkčnosti </w:t>
      </w:r>
      <w:r w:rsidR="00214CFA" w:rsidRPr="00575804">
        <w:rPr>
          <w:rFonts w:ascii="Times New Roman" w:eastAsia="Calibri" w:hAnsi="Times New Roman"/>
          <w:noProof w:val="0"/>
          <w:szCs w:val="22"/>
          <w:lang w:eastAsia="en-US"/>
        </w:rPr>
        <w:t>a uvedenie t</w:t>
      </w:r>
      <w:r w:rsidR="00B53ABD" w:rsidRPr="00575804">
        <w:rPr>
          <w:rFonts w:ascii="Times New Roman" w:eastAsia="Calibri" w:hAnsi="Times New Roman"/>
          <w:noProof w:val="0"/>
          <w:szCs w:val="22"/>
          <w:lang w:eastAsia="en-US"/>
        </w:rPr>
        <w:t xml:space="preserve">ovaru do prevádzky, </w:t>
      </w:r>
      <w:r w:rsidR="00214CFA" w:rsidRPr="00575804">
        <w:rPr>
          <w:rFonts w:ascii="Times New Roman" w:eastAsia="Calibri" w:hAnsi="Times New Roman"/>
          <w:noProof w:val="0"/>
          <w:szCs w:val="22"/>
          <w:lang w:eastAsia="en-US"/>
        </w:rPr>
        <w:t>zaškolenie zamestnancov k</w:t>
      </w:r>
      <w:r w:rsidR="00B53ABD" w:rsidRPr="00575804">
        <w:rPr>
          <w:rFonts w:ascii="Times New Roman" w:eastAsia="Calibri" w:hAnsi="Times New Roman"/>
          <w:noProof w:val="0"/>
          <w:szCs w:val="22"/>
          <w:lang w:eastAsia="en-US"/>
        </w:rPr>
        <w:t xml:space="preserve">upujúceho </w:t>
      </w:r>
      <w:r w:rsidR="0092684D" w:rsidRPr="00575804">
        <w:rPr>
          <w:rFonts w:ascii="Times New Roman" w:eastAsia="Calibri" w:hAnsi="Times New Roman"/>
          <w:noProof w:val="0"/>
          <w:szCs w:val="22"/>
          <w:lang w:eastAsia="en-US"/>
        </w:rPr>
        <w:t>týkajúce sa obslu</w:t>
      </w:r>
      <w:r w:rsidR="00214CFA" w:rsidRPr="00575804">
        <w:rPr>
          <w:rFonts w:ascii="Times New Roman" w:eastAsia="Calibri" w:hAnsi="Times New Roman"/>
          <w:noProof w:val="0"/>
          <w:szCs w:val="22"/>
          <w:lang w:eastAsia="en-US"/>
        </w:rPr>
        <w:t>hy, údržby t</w:t>
      </w:r>
      <w:r w:rsidR="006F4575" w:rsidRPr="00575804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92684D" w:rsidRPr="00575804">
        <w:rPr>
          <w:rFonts w:ascii="Times New Roman" w:eastAsia="Calibri" w:hAnsi="Times New Roman"/>
          <w:noProof w:val="0"/>
          <w:szCs w:val="22"/>
          <w:lang w:eastAsia="en-US"/>
        </w:rPr>
        <w:t xml:space="preserve"> (</w:t>
      </w:r>
      <w:r w:rsidRPr="00575804">
        <w:rPr>
          <w:rFonts w:ascii="Times New Roman" w:eastAsia="Calibri" w:hAnsi="Times New Roman"/>
          <w:noProof w:val="0"/>
          <w:szCs w:val="22"/>
          <w:lang w:eastAsia="en-US"/>
        </w:rPr>
        <w:t xml:space="preserve">resp. jeho častí), </w:t>
      </w:r>
      <w:r w:rsidR="008E2204" w:rsidRPr="00575804">
        <w:rPr>
          <w:rFonts w:ascii="Times New Roman" w:eastAsia="Calibri" w:hAnsi="Times New Roman"/>
          <w:noProof w:val="0"/>
          <w:szCs w:val="22"/>
          <w:lang w:eastAsia="en-US"/>
        </w:rPr>
        <w:t xml:space="preserve">odovzdanie </w:t>
      </w:r>
      <w:r w:rsidR="003870C5" w:rsidRPr="00575804">
        <w:rPr>
          <w:rFonts w:ascii="Times New Roman" w:eastAsia="Calibri" w:hAnsi="Times New Roman"/>
          <w:noProof w:val="0"/>
          <w:szCs w:val="22"/>
          <w:lang w:eastAsia="en-US"/>
        </w:rPr>
        <w:t>všetkých dokladov a dokumentov, preukazujúcich splnenie požiadaviek na užívanie tovaru v súlade s platnou legislatívou SR a Európskej únie</w:t>
      </w:r>
      <w:r w:rsidR="008E2204" w:rsidRPr="00575804">
        <w:rPr>
          <w:rFonts w:ascii="Times New Roman" w:eastAsia="Calibri" w:hAnsi="Times New Roman"/>
          <w:noProof w:val="0"/>
          <w:szCs w:val="22"/>
          <w:lang w:eastAsia="en-US"/>
        </w:rPr>
        <w:t>,</w:t>
      </w:r>
      <w:r w:rsidR="003870C5" w:rsidRPr="00575804">
        <w:rPr>
          <w:rFonts w:ascii="Times New Roman" w:eastAsia="Calibri" w:hAnsi="Times New Roman"/>
          <w:noProof w:val="0"/>
          <w:szCs w:val="22"/>
          <w:lang w:eastAsia="en-US"/>
        </w:rPr>
        <w:t xml:space="preserve">  a to najmä, nie však výlučne</w:t>
      </w:r>
      <w:r w:rsidRPr="00575804">
        <w:rPr>
          <w:rFonts w:ascii="Times New Roman" w:eastAsia="Calibri" w:hAnsi="Times New Roman"/>
          <w:noProof w:val="0"/>
          <w:szCs w:val="22"/>
          <w:lang w:eastAsia="en-US"/>
        </w:rPr>
        <w:t>:</w:t>
      </w:r>
      <w:r w:rsidR="00B53ABD" w:rsidRPr="00575804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1E4A4302" w14:textId="77777777" w:rsidR="00330590" w:rsidRPr="00575804" w:rsidRDefault="00330590" w:rsidP="00330590">
      <w:pPr>
        <w:widowControl w:val="0"/>
        <w:numPr>
          <w:ilvl w:val="1"/>
          <w:numId w:val="2"/>
        </w:numPr>
        <w:suppressAutoHyphens/>
        <w:spacing w:after="160"/>
        <w:jc w:val="both"/>
        <w:rPr>
          <w:rFonts w:ascii="Times New Roman" w:hAnsi="Times New Roman"/>
          <w:noProof w:val="0"/>
          <w:szCs w:val="22"/>
        </w:rPr>
      </w:pPr>
      <w:r w:rsidRPr="00575804">
        <w:rPr>
          <w:rFonts w:ascii="Times New Roman" w:eastAsia="Calibri" w:hAnsi="Times New Roman"/>
          <w:szCs w:val="22"/>
        </w:rPr>
        <w:t>Dodací list,</w:t>
      </w:r>
    </w:p>
    <w:p w14:paraId="21F95E66" w14:textId="1F24A29A" w:rsidR="00330590" w:rsidRPr="00575804" w:rsidRDefault="00330590" w:rsidP="00330590">
      <w:pPr>
        <w:widowControl w:val="0"/>
        <w:numPr>
          <w:ilvl w:val="1"/>
          <w:numId w:val="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575804">
        <w:rPr>
          <w:rFonts w:ascii="Times New Roman" w:hAnsi="Times New Roman"/>
          <w:szCs w:val="22"/>
        </w:rPr>
        <w:t>ES vyhlásenie o zhode, vrátane certifikátov,</w:t>
      </w:r>
      <w:r w:rsidR="00314E80" w:rsidRPr="00575804">
        <w:rPr>
          <w:rFonts w:ascii="Times New Roman" w:hAnsi="Times New Roman"/>
          <w:szCs w:val="22"/>
        </w:rPr>
        <w:t xml:space="preserve"> CE certifikát vydaný výrobcom na tovar (prístroj a diagnostickú stanicu),</w:t>
      </w:r>
    </w:p>
    <w:p w14:paraId="4F1388F7" w14:textId="2224D491" w:rsidR="00314E80" w:rsidRPr="00575804" w:rsidRDefault="00330590" w:rsidP="00314E80">
      <w:pPr>
        <w:widowControl w:val="0"/>
        <w:numPr>
          <w:ilvl w:val="1"/>
          <w:numId w:val="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575804">
        <w:rPr>
          <w:rFonts w:ascii="Times New Roman" w:hAnsi="Times New Roman"/>
          <w:szCs w:val="22"/>
        </w:rPr>
        <w:t>ŠUKL kód, ak je relevantný,</w:t>
      </w:r>
    </w:p>
    <w:p w14:paraId="062F1E36" w14:textId="77777777" w:rsidR="00330590" w:rsidRPr="00575804" w:rsidRDefault="00330590" w:rsidP="00330590">
      <w:pPr>
        <w:widowControl w:val="0"/>
        <w:numPr>
          <w:ilvl w:val="1"/>
          <w:numId w:val="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575804">
        <w:rPr>
          <w:rFonts w:ascii="Times New Roman" w:hAnsi="Times New Roman"/>
          <w:szCs w:val="22"/>
        </w:rPr>
        <w:t>Sprievodná a technická dokumentácia,</w:t>
      </w:r>
    </w:p>
    <w:p w14:paraId="58A6A328" w14:textId="77777777" w:rsidR="00330590" w:rsidRPr="00575804" w:rsidRDefault="00330590" w:rsidP="00330590">
      <w:pPr>
        <w:widowControl w:val="0"/>
        <w:numPr>
          <w:ilvl w:val="1"/>
          <w:numId w:val="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575804">
        <w:rPr>
          <w:rFonts w:ascii="Times New Roman" w:hAnsi="Times New Roman"/>
          <w:szCs w:val="22"/>
        </w:rPr>
        <w:t xml:space="preserve">Návod na obsluhu v slovenskom, príp. českom jazyku, </w:t>
      </w:r>
    </w:p>
    <w:p w14:paraId="0BCE0F73" w14:textId="77777777" w:rsidR="00330590" w:rsidRPr="00575804" w:rsidRDefault="00330590" w:rsidP="00330590">
      <w:pPr>
        <w:widowControl w:val="0"/>
        <w:numPr>
          <w:ilvl w:val="1"/>
          <w:numId w:val="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575804">
        <w:rPr>
          <w:rFonts w:ascii="Times New Roman" w:hAnsi="Times New Roman"/>
          <w:szCs w:val="22"/>
        </w:rPr>
        <w:t xml:space="preserve">Záručný list, </w:t>
      </w:r>
    </w:p>
    <w:p w14:paraId="1E07CF30" w14:textId="0491D86A" w:rsidR="002B62A2" w:rsidRPr="00575804" w:rsidRDefault="00330590" w:rsidP="00330590">
      <w:pPr>
        <w:widowControl w:val="0"/>
        <w:numPr>
          <w:ilvl w:val="1"/>
          <w:numId w:val="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575804">
        <w:rPr>
          <w:rFonts w:ascii="Times New Roman" w:hAnsi="Times New Roman"/>
          <w:szCs w:val="22"/>
        </w:rPr>
        <w:t>Preberací protokol, inštalačný protokol, protokol o zaškolení zamestnancov Kupujúceho</w:t>
      </w:r>
      <w:r w:rsidR="00314E80" w:rsidRPr="00575804">
        <w:rPr>
          <w:rFonts w:ascii="Times New Roman" w:hAnsi="Times New Roman"/>
          <w:szCs w:val="22"/>
        </w:rPr>
        <w:t>, Preberacia skúška zdroja ionizujúceho žiarenia</w:t>
      </w:r>
    </w:p>
    <w:p w14:paraId="33F55C9F" w14:textId="63126357" w:rsidR="005A36F1" w:rsidRPr="00B30023" w:rsidRDefault="00204158" w:rsidP="005A36F1">
      <w:pPr>
        <w:numPr>
          <w:ilvl w:val="0"/>
          <w:numId w:val="2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hAnsi="Times New Roman"/>
          <w:szCs w:val="22"/>
        </w:rPr>
        <w:t>Predmetom tejto zmluvy je tiež záväzok p</w:t>
      </w:r>
      <w:r w:rsidR="005A36F1" w:rsidRPr="00B30023">
        <w:rPr>
          <w:rFonts w:ascii="Times New Roman" w:hAnsi="Times New Roman"/>
          <w:szCs w:val="22"/>
        </w:rPr>
        <w:t>redávajúceho poskytov</w:t>
      </w:r>
      <w:r w:rsidRPr="00B30023">
        <w:rPr>
          <w:rFonts w:ascii="Times New Roman" w:hAnsi="Times New Roman"/>
          <w:szCs w:val="22"/>
        </w:rPr>
        <w:t>ať dohodnuté služby k dodanému t</w:t>
      </w:r>
      <w:r w:rsidR="005A36F1" w:rsidRPr="00B30023">
        <w:rPr>
          <w:rFonts w:ascii="Times New Roman" w:hAnsi="Times New Roman"/>
          <w:szCs w:val="22"/>
        </w:rPr>
        <w:t xml:space="preserve">ovaru počas záručnej doby v trvaní </w:t>
      </w:r>
      <w:r w:rsidR="00847AD1">
        <w:rPr>
          <w:rFonts w:ascii="Times New Roman" w:hAnsi="Times New Roman"/>
          <w:szCs w:val="22"/>
        </w:rPr>
        <w:t>24</w:t>
      </w:r>
      <w:r w:rsidR="00EF06EF" w:rsidRPr="00B30023">
        <w:rPr>
          <w:rFonts w:ascii="Times New Roman" w:hAnsi="Times New Roman"/>
          <w:szCs w:val="22"/>
        </w:rPr>
        <w:t xml:space="preserve"> (</w:t>
      </w:r>
      <w:r w:rsidR="00847AD1">
        <w:rPr>
          <w:rFonts w:ascii="Times New Roman" w:hAnsi="Times New Roman"/>
          <w:szCs w:val="22"/>
        </w:rPr>
        <w:t>dvadsaťštyri</w:t>
      </w:r>
      <w:r w:rsidR="00EF06EF" w:rsidRPr="00B30023">
        <w:rPr>
          <w:rFonts w:ascii="Times New Roman" w:hAnsi="Times New Roman"/>
          <w:szCs w:val="22"/>
        </w:rPr>
        <w:t xml:space="preserve">) </w:t>
      </w:r>
      <w:r w:rsidR="004B3E32" w:rsidRPr="00B30023">
        <w:rPr>
          <w:rFonts w:ascii="Times New Roman" w:hAnsi="Times New Roman"/>
          <w:szCs w:val="22"/>
        </w:rPr>
        <w:t>mesiacov</w:t>
      </w:r>
      <w:r w:rsidRPr="00B30023">
        <w:rPr>
          <w:rFonts w:ascii="Times New Roman" w:hAnsi="Times New Roman"/>
          <w:szCs w:val="22"/>
        </w:rPr>
        <w:t xml:space="preserve"> odo dňa, kedy je t</w:t>
      </w:r>
      <w:r w:rsidR="005A36F1" w:rsidRPr="00B30023">
        <w:rPr>
          <w:rFonts w:ascii="Times New Roman" w:hAnsi="Times New Roman"/>
          <w:szCs w:val="22"/>
        </w:rPr>
        <w:t xml:space="preserve">ovar uvedený do prevádzky. Bližšia špecifikácia služieb v rámci záručnej doby je uvedená v článku IV. tejto </w:t>
      </w:r>
      <w:r w:rsidR="00B150D0">
        <w:rPr>
          <w:rFonts w:ascii="Times New Roman" w:hAnsi="Times New Roman"/>
          <w:szCs w:val="22"/>
        </w:rPr>
        <w:t>z</w:t>
      </w:r>
      <w:r w:rsidR="005A36F1" w:rsidRPr="00B30023">
        <w:rPr>
          <w:rFonts w:ascii="Times New Roman" w:hAnsi="Times New Roman"/>
          <w:szCs w:val="22"/>
        </w:rPr>
        <w:t xml:space="preserve">mluvy. </w:t>
      </w:r>
    </w:p>
    <w:p w14:paraId="66EF0093" w14:textId="77777777" w:rsidR="005A36F1" w:rsidRPr="00B30023" w:rsidRDefault="005A36F1" w:rsidP="005A36F1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9F5E5CF" w14:textId="2675C757" w:rsidR="005A36F1" w:rsidRPr="00575804" w:rsidRDefault="00204158" w:rsidP="005A36F1">
      <w:pPr>
        <w:numPr>
          <w:ilvl w:val="0"/>
          <w:numId w:val="2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hAnsi="Times New Roman"/>
          <w:szCs w:val="22"/>
        </w:rPr>
        <w:t>Nakoľko dodávka predávajúceho podľa tejto z</w:t>
      </w:r>
      <w:r w:rsidR="005A36F1" w:rsidRPr="00B30023">
        <w:rPr>
          <w:rFonts w:ascii="Times New Roman" w:hAnsi="Times New Roman"/>
          <w:szCs w:val="22"/>
        </w:rPr>
        <w:t>mluvy zahŕňa aj dodávku softvéru, resp. pri poskytovan</w:t>
      </w:r>
      <w:r w:rsidRPr="00B30023">
        <w:rPr>
          <w:rFonts w:ascii="Times New Roman" w:hAnsi="Times New Roman"/>
          <w:szCs w:val="22"/>
        </w:rPr>
        <w:t>í služieb predávajúcim podľa tejto z</w:t>
      </w:r>
      <w:r w:rsidR="005A36F1" w:rsidRPr="00B30023">
        <w:rPr>
          <w:rFonts w:ascii="Times New Roman" w:hAnsi="Times New Roman"/>
          <w:szCs w:val="22"/>
        </w:rPr>
        <w:t xml:space="preserve">mluvy </w:t>
      </w:r>
      <w:r w:rsidR="008E2204">
        <w:rPr>
          <w:rFonts w:ascii="Times New Roman" w:hAnsi="Times New Roman"/>
          <w:szCs w:val="22"/>
        </w:rPr>
        <w:t>dochádza aj</w:t>
      </w:r>
      <w:r w:rsidR="005A36F1" w:rsidRPr="00B30023">
        <w:rPr>
          <w:rFonts w:ascii="Times New Roman" w:hAnsi="Times New Roman"/>
          <w:szCs w:val="22"/>
        </w:rPr>
        <w:t xml:space="preserve"> k vytvoreniu diela, ktoré </w:t>
      </w:r>
      <w:r w:rsidR="008E2204">
        <w:rPr>
          <w:rFonts w:ascii="Times New Roman" w:hAnsi="Times New Roman"/>
          <w:szCs w:val="22"/>
        </w:rPr>
        <w:t>je</w:t>
      </w:r>
      <w:r w:rsidR="005A36F1" w:rsidRPr="00B30023">
        <w:rPr>
          <w:rFonts w:ascii="Times New Roman" w:hAnsi="Times New Roman"/>
          <w:szCs w:val="22"/>
        </w:rPr>
        <w:t xml:space="preserve"> predmetom práv d</w:t>
      </w:r>
      <w:r w:rsidRPr="00B30023">
        <w:rPr>
          <w:rFonts w:ascii="Times New Roman" w:hAnsi="Times New Roman"/>
          <w:szCs w:val="22"/>
        </w:rPr>
        <w:t>uševného vlastníctva</w:t>
      </w:r>
      <w:r w:rsidR="008E2204">
        <w:rPr>
          <w:rFonts w:ascii="Times New Roman" w:hAnsi="Times New Roman"/>
          <w:szCs w:val="22"/>
        </w:rPr>
        <w:t xml:space="preserve">, pre účely tejto zmluvy platí, </w:t>
      </w:r>
      <w:r w:rsidRPr="00B30023">
        <w:rPr>
          <w:rFonts w:ascii="Times New Roman" w:hAnsi="Times New Roman"/>
          <w:szCs w:val="22"/>
        </w:rPr>
        <w:t>že p</w:t>
      </w:r>
      <w:r w:rsidR="005A36F1" w:rsidRPr="00B30023">
        <w:rPr>
          <w:rFonts w:ascii="Times New Roman" w:hAnsi="Times New Roman"/>
          <w:szCs w:val="22"/>
        </w:rPr>
        <w:t xml:space="preserve">redávajúci dňom podpisu </w:t>
      </w:r>
      <w:r w:rsidRPr="00B30023">
        <w:rPr>
          <w:rFonts w:ascii="Times New Roman" w:hAnsi="Times New Roman"/>
          <w:szCs w:val="22"/>
        </w:rPr>
        <w:t>preberacieho protokolu udeľuje k</w:t>
      </w:r>
      <w:r w:rsidR="005A36F1" w:rsidRPr="00B30023">
        <w:rPr>
          <w:rFonts w:ascii="Times New Roman" w:hAnsi="Times New Roman"/>
          <w:szCs w:val="22"/>
        </w:rPr>
        <w:t>upujúcemu nevýhradnú licenciu na jeho použitie, v neobmedzenom rozsahu, na celú dobu trvania majetkových práv autora</w:t>
      </w:r>
      <w:r w:rsidR="008E2204">
        <w:rPr>
          <w:rFonts w:ascii="Times New Roman" w:hAnsi="Times New Roman"/>
          <w:szCs w:val="22"/>
        </w:rPr>
        <w:t xml:space="preserve"> diela</w:t>
      </w:r>
      <w:r w:rsidR="005A36F1" w:rsidRPr="00B30023">
        <w:rPr>
          <w:rFonts w:ascii="Times New Roman" w:hAnsi="Times New Roman"/>
          <w:szCs w:val="22"/>
        </w:rPr>
        <w:t xml:space="preserve"> a na účel, na ktorý bol </w:t>
      </w:r>
      <w:r w:rsidRPr="00B30023">
        <w:rPr>
          <w:rFonts w:ascii="Times New Roman" w:hAnsi="Times New Roman"/>
          <w:szCs w:val="22"/>
        </w:rPr>
        <w:t>softvér alebo dielo vytvorené. Predávajúci súhlasí, aby k</w:t>
      </w:r>
      <w:r w:rsidR="005A36F1" w:rsidRPr="00B30023">
        <w:rPr>
          <w:rFonts w:ascii="Times New Roman" w:hAnsi="Times New Roman"/>
          <w:szCs w:val="22"/>
        </w:rPr>
        <w:t>upujúci udelil sublicenciu tretím osobám na použitie softvéru alebo diela rovnakým spôsobom, v rovnakom rozsahu, na rovnaký čas a za rovnakých podmienok, ako je lic</w:t>
      </w:r>
      <w:r w:rsidRPr="00B30023">
        <w:rPr>
          <w:rFonts w:ascii="Times New Roman" w:hAnsi="Times New Roman"/>
          <w:szCs w:val="22"/>
        </w:rPr>
        <w:t>encia udelená na základe tejto zmluvy k</w:t>
      </w:r>
      <w:r w:rsidR="005A36F1" w:rsidRPr="00B30023">
        <w:rPr>
          <w:rFonts w:ascii="Times New Roman" w:hAnsi="Times New Roman"/>
          <w:szCs w:val="22"/>
        </w:rPr>
        <w:t xml:space="preserve">upujúcemu. Licencia sa udeľuje odplatne, pričom odmena za jej poskytnutie, ako aj odmena za udelenie súhlasu na udelenie sublicencie je už zahrnutá v kúpnej cene dohodnutej v článku III. tejto </w:t>
      </w:r>
      <w:r w:rsidR="00C719F2" w:rsidRPr="00B30023">
        <w:rPr>
          <w:rFonts w:ascii="Times New Roman" w:hAnsi="Times New Roman"/>
          <w:szCs w:val="22"/>
        </w:rPr>
        <w:t>z</w:t>
      </w:r>
      <w:r w:rsidR="005A36F1" w:rsidRPr="00B30023">
        <w:rPr>
          <w:rFonts w:ascii="Times New Roman" w:hAnsi="Times New Roman"/>
          <w:szCs w:val="22"/>
        </w:rPr>
        <w:t>mluvy. Udelená licencia a právo udeliť sublicenciu ne</w:t>
      </w:r>
      <w:r w:rsidRPr="00B30023">
        <w:rPr>
          <w:rFonts w:ascii="Times New Roman" w:hAnsi="Times New Roman"/>
          <w:szCs w:val="22"/>
        </w:rPr>
        <w:t>budú skončením platnosti tejto z</w:t>
      </w:r>
      <w:r w:rsidR="005A36F1" w:rsidRPr="00B30023">
        <w:rPr>
          <w:rFonts w:ascii="Times New Roman" w:hAnsi="Times New Roman"/>
          <w:szCs w:val="22"/>
        </w:rPr>
        <w:t>mluvy dotknuté. Vyššie uvedené ustanovenie sa nevzťahuje na štandardný softvér tretích strán (OEM, krabicový, predinštalovaný na tovare). Pre štandardný softvér tretích strán platia licenčné podmienky výrobcu softvéru.</w:t>
      </w:r>
      <w:r w:rsidR="008C02D2">
        <w:rPr>
          <w:rFonts w:ascii="Times New Roman" w:hAnsi="Times New Roman"/>
          <w:szCs w:val="22"/>
        </w:rPr>
        <w:t xml:space="preserve"> </w:t>
      </w:r>
      <w:r w:rsidR="008C02D2" w:rsidRPr="00575804">
        <w:rPr>
          <w:rFonts w:ascii="Times New Roman" w:hAnsi="Times New Roman"/>
          <w:szCs w:val="22"/>
        </w:rPr>
        <w:t>Všetky softvérové riešenia musia byť integrované v dodanom tovare, bez potreby pripájania iných zariadení.</w:t>
      </w:r>
    </w:p>
    <w:p w14:paraId="175EDD26" w14:textId="77777777" w:rsidR="00314E80" w:rsidRPr="00575804" w:rsidRDefault="00314E80" w:rsidP="00314E80">
      <w:pPr>
        <w:contextualSpacing/>
        <w:jc w:val="both"/>
        <w:rPr>
          <w:rFonts w:ascii="Times New Roman" w:hAnsi="Times New Roman"/>
          <w:szCs w:val="22"/>
        </w:rPr>
      </w:pPr>
    </w:p>
    <w:p w14:paraId="5E24DE58" w14:textId="77777777" w:rsidR="00314E80" w:rsidRDefault="00314E80" w:rsidP="00314E80">
      <w:pPr>
        <w:contextualSpacing/>
        <w:jc w:val="both"/>
        <w:rPr>
          <w:rFonts w:ascii="Times New Roman" w:hAnsi="Times New Roman"/>
          <w:szCs w:val="22"/>
        </w:rPr>
      </w:pPr>
    </w:p>
    <w:p w14:paraId="076ADE3D" w14:textId="29DC7B64" w:rsidR="00D73323" w:rsidRDefault="00D7332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CDA89D0" w14:textId="77777777" w:rsidR="006201D3" w:rsidRPr="00B3002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b/>
          <w:noProof w:val="0"/>
          <w:szCs w:val="22"/>
          <w:lang w:eastAsia="en-US"/>
        </w:rPr>
        <w:lastRenderedPageBreak/>
        <w:t>Článok II.</w:t>
      </w:r>
    </w:p>
    <w:p w14:paraId="16E5E468" w14:textId="77777777" w:rsidR="006201D3" w:rsidRPr="00B3002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b/>
          <w:noProof w:val="0"/>
          <w:szCs w:val="22"/>
          <w:lang w:eastAsia="en-US"/>
        </w:rPr>
        <w:t>Dodacie podmienky</w:t>
      </w:r>
    </w:p>
    <w:p w14:paraId="0C78165E" w14:textId="77777777" w:rsidR="006201D3" w:rsidRPr="00B3002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5FECA8B" w14:textId="0243E3EC" w:rsid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Predávajúci sa zaväzuje dodať tovar 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upujúcemu </w:t>
      </w:r>
      <w:r w:rsidR="006201D3" w:rsidRPr="00255827">
        <w:rPr>
          <w:rFonts w:ascii="Times New Roman" w:eastAsia="Calibri" w:hAnsi="Times New Roman"/>
          <w:noProof w:val="0"/>
          <w:szCs w:val="22"/>
          <w:lang w:eastAsia="en-US"/>
        </w:rPr>
        <w:t xml:space="preserve">najneskôr </w:t>
      </w:r>
      <w:r w:rsidR="00F64C3A" w:rsidRPr="00255827">
        <w:rPr>
          <w:rFonts w:ascii="Times New Roman" w:eastAsia="Calibri" w:hAnsi="Times New Roman"/>
          <w:noProof w:val="0"/>
          <w:szCs w:val="22"/>
          <w:lang w:eastAsia="en-US"/>
        </w:rPr>
        <w:t xml:space="preserve">do </w:t>
      </w:r>
      <w:r w:rsidR="007E2997" w:rsidRPr="00255827">
        <w:rPr>
          <w:rFonts w:ascii="Times New Roman" w:eastAsia="Calibri" w:hAnsi="Times New Roman"/>
          <w:noProof w:val="0"/>
          <w:szCs w:val="22"/>
          <w:lang w:eastAsia="en-US"/>
        </w:rPr>
        <w:t>3</w:t>
      </w:r>
      <w:r w:rsidR="000A77A4" w:rsidRPr="00255827">
        <w:rPr>
          <w:rFonts w:ascii="Times New Roman" w:eastAsia="Calibri" w:hAnsi="Times New Roman"/>
          <w:noProof w:val="0"/>
          <w:szCs w:val="22"/>
          <w:lang w:eastAsia="en-US"/>
        </w:rPr>
        <w:t>0</w:t>
      </w:r>
      <w:r w:rsidR="00BE26D4" w:rsidRPr="00255827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0A77A4" w:rsidRPr="00255827">
        <w:rPr>
          <w:rFonts w:ascii="Times New Roman" w:eastAsia="Calibri" w:hAnsi="Times New Roman"/>
          <w:noProof w:val="0"/>
          <w:szCs w:val="22"/>
          <w:lang w:eastAsia="en-US"/>
        </w:rPr>
        <w:t>dní</w:t>
      </w:r>
      <w:r w:rsidR="00AC43B9" w:rsidRPr="00165F61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DC6C3A" w:rsidRPr="00165F61">
        <w:rPr>
          <w:rFonts w:ascii="Times New Roman" w:eastAsia="Calibri" w:hAnsi="Times New Roman"/>
          <w:noProof w:val="0"/>
          <w:szCs w:val="22"/>
          <w:lang w:eastAsia="en-US"/>
        </w:rPr>
        <w:t>odo</w:t>
      </w:r>
      <w:r w:rsidR="00DC6C3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dňa doručenia písomnej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výzvy</w:t>
      </w:r>
      <w:r w:rsidR="00246798">
        <w:rPr>
          <w:rFonts w:ascii="Times New Roman" w:eastAsia="Calibri" w:hAnsi="Times New Roman"/>
          <w:noProof w:val="0"/>
          <w:szCs w:val="22"/>
          <w:lang w:eastAsia="en-US"/>
        </w:rPr>
        <w:t xml:space="preserve"> kupujúceho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na dodanie t</w:t>
      </w:r>
      <w:r w:rsidR="00EF06EF" w:rsidRPr="00B30023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AC43B9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0C7921" w:rsidRPr="00B30023">
        <w:rPr>
          <w:rFonts w:ascii="Times New Roman" w:eastAsia="Calibri" w:hAnsi="Times New Roman"/>
          <w:noProof w:val="0"/>
          <w:szCs w:val="22"/>
          <w:lang w:eastAsia="en-US"/>
        </w:rPr>
        <w:t>v čase od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07.00 hod do 14.00 hod, ak sa z</w:t>
      </w:r>
      <w:r w:rsidR="000C7921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mluvné strany nedohodnú inak. </w:t>
      </w:r>
    </w:p>
    <w:p w14:paraId="1F0061EC" w14:textId="77777777" w:rsidR="005D1665" w:rsidRPr="00B30023" w:rsidRDefault="005D1665" w:rsidP="005D1665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15A8B4F" w14:textId="57980AB8" w:rsidR="006201D3" w:rsidRPr="00B3002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Konkrétny termín dodania tovaru oznámi p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upujúcemu najmenej </w:t>
      </w:r>
      <w:r w:rsidR="004E107A">
        <w:rPr>
          <w:rFonts w:ascii="Times New Roman" w:eastAsia="Calibri" w:hAnsi="Times New Roman"/>
          <w:noProof w:val="0"/>
          <w:szCs w:val="22"/>
          <w:lang w:eastAsia="en-US"/>
        </w:rPr>
        <w:t>tri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pracovn</w:t>
      </w:r>
      <w:r w:rsidR="00497B0F" w:rsidRPr="00B30023">
        <w:rPr>
          <w:rFonts w:ascii="Times New Roman" w:eastAsia="Calibri" w:hAnsi="Times New Roman"/>
          <w:noProof w:val="0"/>
          <w:szCs w:val="22"/>
          <w:lang w:eastAsia="en-US"/>
        </w:rPr>
        <w:t>é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d</w:t>
      </w:r>
      <w:r w:rsidR="00497B0F" w:rsidRPr="00B30023">
        <w:rPr>
          <w:rFonts w:ascii="Times New Roman" w:eastAsia="Calibri" w:hAnsi="Times New Roman"/>
          <w:noProof w:val="0"/>
          <w:szCs w:val="22"/>
          <w:lang w:eastAsia="en-US"/>
        </w:rPr>
        <w:t>ni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vopred, a to kontaktnej osobe 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upujúceho.</w:t>
      </w:r>
    </w:p>
    <w:p w14:paraId="399F3981" w14:textId="77777777" w:rsidR="006201D3" w:rsidRPr="00B3002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CBB6484" w14:textId="77777777" w:rsidR="001F2153" w:rsidRDefault="00204158" w:rsidP="001F2153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Kontaktnou osobou 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upujúceho pre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preberanie t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ovaru je:</w:t>
      </w:r>
    </w:p>
    <w:p w14:paraId="51E74DEB" w14:textId="68AF6B7C" w:rsidR="00575804" w:rsidRPr="001F2153" w:rsidRDefault="00575804" w:rsidP="001F2153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F2153">
        <w:rPr>
          <w:rFonts w:ascii="Times New Roman" w:hAnsi="Times New Roman"/>
          <w:noProof w:val="0"/>
          <w:szCs w:val="22"/>
        </w:rPr>
        <w:t>Ing. Vanessa Dzurová</w:t>
      </w:r>
    </w:p>
    <w:p w14:paraId="520887C1" w14:textId="1792499F" w:rsidR="00913EFE" w:rsidRPr="001F2153" w:rsidRDefault="00913EFE" w:rsidP="00575804">
      <w:pPr>
        <w:rPr>
          <w:rFonts w:ascii="Times New Roman" w:hAnsi="Times New Roman"/>
          <w:noProof w:val="0"/>
          <w:szCs w:val="22"/>
        </w:rPr>
      </w:pPr>
      <w:r w:rsidRPr="001F2153">
        <w:rPr>
          <w:rFonts w:ascii="Times New Roman" w:eastAsia="Calibri" w:hAnsi="Times New Roman"/>
          <w:noProof w:val="0"/>
          <w:szCs w:val="22"/>
          <w:lang w:eastAsia="en-US"/>
        </w:rPr>
        <w:t xml:space="preserve">        tel.: </w:t>
      </w:r>
      <w:r w:rsidR="00575804" w:rsidRPr="001F2153">
        <w:rPr>
          <w:rFonts w:ascii="Times New Roman" w:hAnsi="Times New Roman"/>
          <w:noProof w:val="0"/>
          <w:color w:val="181513"/>
          <w:szCs w:val="22"/>
        </w:rPr>
        <w:t>+421 32 6566 838</w:t>
      </w:r>
      <w:r w:rsidRPr="001F2153">
        <w:rPr>
          <w:rFonts w:ascii="Times New Roman" w:eastAsia="Calibri" w:hAnsi="Times New Roman"/>
          <w:noProof w:val="0"/>
          <w:szCs w:val="22"/>
          <w:lang w:eastAsia="en-US"/>
        </w:rPr>
        <w:t xml:space="preserve">, e-mail: </w:t>
      </w:r>
      <w:hyperlink r:id="rId8" w:tooltip="mailto:vanessa.dzurova@fntn.sk" w:history="1">
        <w:r w:rsidR="00575804" w:rsidRPr="001F2153">
          <w:rPr>
            <w:rFonts w:ascii="Times New Roman" w:hAnsi="Times New Roman"/>
            <w:color w:val="181513"/>
            <w:szCs w:val="22"/>
            <w:bdr w:val="none" w:sz="0" w:space="0" w:color="auto" w:frame="1"/>
            <w:shd w:val="clear" w:color="auto" w:fill="FFFFFF"/>
          </w:rPr>
          <w:t>vanessa.dzurova@fntn.sk</w:t>
        </w:r>
      </w:hyperlink>
      <w:r w:rsidR="00575804" w:rsidRPr="001F2153">
        <w:rPr>
          <w:rFonts w:cs="Arial"/>
          <w:color w:val="181513"/>
          <w:szCs w:val="22"/>
          <w:bdr w:val="none" w:sz="0" w:space="0" w:color="auto" w:frame="1"/>
          <w:shd w:val="clear" w:color="auto" w:fill="FFFFFF"/>
        </w:rPr>
        <w:t> </w:t>
      </w:r>
    </w:p>
    <w:p w14:paraId="4F3A8870" w14:textId="6726AEB0" w:rsidR="006201D3" w:rsidRPr="003E0C2F" w:rsidRDefault="006201D3" w:rsidP="00913EFE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i/>
          <w:iCs/>
          <w:noProof w:val="0"/>
          <w:szCs w:val="22"/>
          <w:lang w:eastAsia="en-US"/>
        </w:rPr>
      </w:pPr>
      <w:r w:rsidRPr="003E0C2F">
        <w:rPr>
          <w:rFonts w:ascii="Times New Roman" w:eastAsia="Calibri" w:hAnsi="Times New Roman"/>
          <w:i/>
          <w:iCs/>
          <w:noProof w:val="0"/>
          <w:szCs w:val="22"/>
          <w:lang w:eastAsia="en-US"/>
        </w:rPr>
        <w:t xml:space="preserve"> </w:t>
      </w:r>
    </w:p>
    <w:p w14:paraId="13911252" w14:textId="77777777" w:rsidR="00B81144" w:rsidRPr="00B30023" w:rsidRDefault="006201D3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Kontaktnou osobou predávajúceho je: </w:t>
      </w:r>
    </w:p>
    <w:p w14:paraId="1CB316AC" w14:textId="77777777" w:rsidR="00913EFE" w:rsidRPr="005D1665" w:rsidRDefault="00D2034A" w:rsidP="00913EFE">
      <w:pPr>
        <w:shd w:val="clear" w:color="auto" w:fill="FFFFFF"/>
        <w:tabs>
          <w:tab w:val="left" w:pos="426"/>
        </w:tabs>
        <w:jc w:val="both"/>
        <w:rPr>
          <w:rFonts w:ascii="Times New Roman" w:eastAsia="Calibri" w:hAnsi="Times New Roman"/>
          <w:szCs w:val="22"/>
          <w:highlight w:val="yellow"/>
          <w:shd w:val="clear" w:color="auto" w:fill="FFFFFF"/>
        </w:rPr>
      </w:pPr>
      <w:r>
        <w:rPr>
          <w:rFonts w:ascii="Times New Roman" w:eastAsia="Calibri" w:hAnsi="Times New Roman"/>
          <w:szCs w:val="22"/>
          <w:shd w:val="clear" w:color="auto" w:fill="FFFFFF"/>
        </w:rPr>
        <w:tab/>
      </w:r>
      <w:r w:rsidR="00913EFE" w:rsidRPr="005D1665">
        <w:rPr>
          <w:rFonts w:ascii="Times New Roman" w:eastAsia="Calibri" w:hAnsi="Times New Roman"/>
          <w:szCs w:val="22"/>
          <w:highlight w:val="yellow"/>
          <w:shd w:val="clear" w:color="auto" w:fill="FFFFFF"/>
        </w:rPr>
        <w:t>.....................................</w:t>
      </w:r>
    </w:p>
    <w:p w14:paraId="0AFFEF59" w14:textId="00AADF06" w:rsidR="00913EFE" w:rsidRDefault="00913EFE" w:rsidP="00913EFE">
      <w:pPr>
        <w:shd w:val="clear" w:color="auto" w:fill="FFFFFF"/>
        <w:tabs>
          <w:tab w:val="left" w:pos="426"/>
        </w:tabs>
        <w:jc w:val="both"/>
        <w:rPr>
          <w:rFonts w:ascii="Times New Roman" w:eastAsia="Calibri" w:hAnsi="Times New Roman"/>
          <w:szCs w:val="22"/>
          <w:shd w:val="clear" w:color="auto" w:fill="FFFFFF"/>
        </w:rPr>
      </w:pPr>
      <w:r w:rsidRPr="00DD352B">
        <w:rPr>
          <w:rFonts w:ascii="Times New Roman" w:eastAsia="Calibri" w:hAnsi="Times New Roman"/>
          <w:szCs w:val="22"/>
          <w:shd w:val="clear" w:color="auto" w:fill="FFFFFF"/>
        </w:rPr>
        <w:tab/>
      </w:r>
      <w:r w:rsidRPr="00464DCB">
        <w:rPr>
          <w:rFonts w:ascii="Times New Roman" w:eastAsia="Calibri" w:hAnsi="Times New Roman"/>
          <w:szCs w:val="22"/>
          <w:shd w:val="clear" w:color="auto" w:fill="FFFFFF"/>
        </w:rPr>
        <w:t xml:space="preserve">tel.: </w:t>
      </w:r>
      <w:r w:rsidRPr="005D1665">
        <w:rPr>
          <w:rFonts w:ascii="Times New Roman" w:eastAsia="Calibri" w:hAnsi="Times New Roman"/>
          <w:szCs w:val="22"/>
          <w:highlight w:val="yellow"/>
          <w:shd w:val="clear" w:color="auto" w:fill="FFFFFF"/>
        </w:rPr>
        <w:t>.............................</w:t>
      </w:r>
      <w:r w:rsidRPr="00737E15">
        <w:rPr>
          <w:rFonts w:ascii="Times New Roman" w:eastAsia="Calibri" w:hAnsi="Times New Roman"/>
          <w:szCs w:val="22"/>
          <w:shd w:val="clear" w:color="auto" w:fill="FFFFFF"/>
        </w:rPr>
        <w:t>,</w:t>
      </w:r>
      <w:r w:rsidRPr="00464DCB">
        <w:rPr>
          <w:rFonts w:ascii="Times New Roman" w:eastAsia="Calibri" w:hAnsi="Times New Roman"/>
          <w:szCs w:val="22"/>
          <w:shd w:val="clear" w:color="auto" w:fill="FFFFFF"/>
        </w:rPr>
        <w:t xml:space="preserve"> e-mail: </w:t>
      </w:r>
      <w:r w:rsidRPr="005D1665">
        <w:rPr>
          <w:rFonts w:ascii="Times New Roman" w:eastAsia="Calibri" w:hAnsi="Times New Roman"/>
          <w:szCs w:val="22"/>
          <w:highlight w:val="yellow"/>
          <w:shd w:val="clear" w:color="auto" w:fill="FFFFFF"/>
        </w:rPr>
        <w:t>....................................</w:t>
      </w:r>
    </w:p>
    <w:p w14:paraId="1B2BF6E1" w14:textId="77777777" w:rsidR="00913EFE" w:rsidRPr="00D2034A" w:rsidRDefault="00913EFE" w:rsidP="00913EFE">
      <w:pPr>
        <w:shd w:val="clear" w:color="auto" w:fill="FFFFFF"/>
        <w:tabs>
          <w:tab w:val="left" w:pos="426"/>
        </w:tabs>
        <w:jc w:val="both"/>
        <w:rPr>
          <w:rFonts w:ascii="Times New Roman" w:eastAsia="Calibri" w:hAnsi="Times New Roman"/>
          <w:szCs w:val="22"/>
          <w:shd w:val="clear" w:color="auto" w:fill="FFFFFF"/>
        </w:rPr>
      </w:pPr>
    </w:p>
    <w:p w14:paraId="62B1B649" w14:textId="5F806676" w:rsidR="006201D3" w:rsidRP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Miestom dodania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 je:</w:t>
      </w:r>
    </w:p>
    <w:p w14:paraId="56AB0641" w14:textId="10EB9F2B" w:rsidR="006201D3" w:rsidRPr="006201D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Fakultná nemocnica Trenčín, Legionárska 28, 911 71 Trenčín, Slovenská republika (ďalej aj len „</w:t>
      </w:r>
      <w:r w:rsidRPr="006201D3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miesto dodania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“ ).</w:t>
      </w:r>
    </w:p>
    <w:p w14:paraId="7A1BCF7D" w14:textId="77777777" w:rsidR="006201D3" w:rsidRPr="006201D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7F3F37C" w14:textId="09CB06EC" w:rsidR="000C7921" w:rsidRPr="00106303" w:rsidRDefault="00204158" w:rsidP="000C7921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Kupujúci za účelom prevzatia t</w:t>
      </w:r>
      <w:r w:rsidR="000C7921" w:rsidRPr="00106303">
        <w:rPr>
          <w:rFonts w:ascii="Times New Roman" w:eastAsia="Calibri" w:hAnsi="Times New Roman"/>
          <w:noProof w:val="0"/>
          <w:szCs w:val="22"/>
          <w:lang w:eastAsia="en-US"/>
        </w:rPr>
        <w:t>ovaru zabezpečí v mieste doda</w:t>
      </w:r>
      <w:r>
        <w:rPr>
          <w:rFonts w:ascii="Times New Roman" w:eastAsia="Calibri" w:hAnsi="Times New Roman"/>
          <w:noProof w:val="0"/>
          <w:szCs w:val="22"/>
          <w:lang w:eastAsia="en-US"/>
        </w:rPr>
        <w:t>nia prístup pre osoby poverené p</w:t>
      </w:r>
      <w:r w:rsidR="000C7921" w:rsidRPr="00106303">
        <w:rPr>
          <w:rFonts w:ascii="Times New Roman" w:eastAsia="Calibri" w:hAnsi="Times New Roman"/>
          <w:noProof w:val="0"/>
          <w:szCs w:val="22"/>
          <w:lang w:eastAsia="en-US"/>
        </w:rPr>
        <w:t>redávajúcim na čas nevyhnutne potrebný na vyložen</w:t>
      </w:r>
      <w:r>
        <w:rPr>
          <w:rFonts w:ascii="Times New Roman" w:eastAsia="Calibri" w:hAnsi="Times New Roman"/>
          <w:noProof w:val="0"/>
          <w:szCs w:val="22"/>
          <w:lang w:eastAsia="en-US"/>
        </w:rPr>
        <w:t>ie, kompletizáciu a inštaláciu t</w:t>
      </w:r>
      <w:r w:rsidR="000C7921"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ovaru. </w:t>
      </w:r>
      <w:r w:rsidR="000C7921" w:rsidRPr="00027B9D">
        <w:rPr>
          <w:rFonts w:ascii="Times New Roman" w:eastAsia="Calibri" w:hAnsi="Times New Roman"/>
          <w:noProof w:val="0"/>
          <w:szCs w:val="22"/>
          <w:lang w:eastAsia="en-US"/>
        </w:rPr>
        <w:t xml:space="preserve">Dopravu 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0C7921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0C7921" w:rsidRPr="00027B9D">
        <w:rPr>
          <w:rFonts w:ascii="Times New Roman" w:eastAsia="Calibri" w:hAnsi="Times New Roman"/>
          <w:noProof w:val="0"/>
          <w:szCs w:val="22"/>
          <w:lang w:eastAsia="en-US"/>
        </w:rPr>
        <w:t xml:space="preserve"> na miesto dodania zabezpečuje </w:t>
      </w:r>
      <w:r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="000C7921">
        <w:rPr>
          <w:rFonts w:ascii="Times New Roman" w:eastAsia="Calibri" w:hAnsi="Times New Roman"/>
          <w:noProof w:val="0"/>
          <w:szCs w:val="22"/>
          <w:lang w:eastAsia="en-US"/>
        </w:rPr>
        <w:t>redávajúci</w:t>
      </w:r>
      <w:r w:rsidR="000C7921" w:rsidRPr="00027B9D">
        <w:rPr>
          <w:rFonts w:ascii="Times New Roman" w:eastAsia="Calibri" w:hAnsi="Times New Roman"/>
          <w:noProof w:val="0"/>
          <w:szCs w:val="22"/>
          <w:lang w:eastAsia="en-US"/>
        </w:rPr>
        <w:t xml:space="preserve"> na vlastné náklady tak, aby bola zabezpečená dostatočná ochrana pred jeho poškodením alebo znehodnotením.</w:t>
      </w:r>
    </w:p>
    <w:p w14:paraId="04D0A64E" w14:textId="77777777" w:rsidR="000C7921" w:rsidRDefault="000C7921" w:rsidP="000C7921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388B209" w14:textId="2D7E2D09" w:rsidR="006201D3" w:rsidRPr="001431F2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Predávajúci je povinný t</w:t>
      </w:r>
      <w:r w:rsidR="006201D3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ovar nainštalovať a uviesť </w:t>
      </w:r>
      <w:r w:rsidR="006201D3" w:rsidRPr="00255827">
        <w:rPr>
          <w:rFonts w:ascii="Times New Roman" w:eastAsia="Calibri" w:hAnsi="Times New Roman"/>
          <w:noProof w:val="0"/>
          <w:szCs w:val="22"/>
          <w:lang w:eastAsia="en-US"/>
        </w:rPr>
        <w:t xml:space="preserve">do prevádzky bezodkladne, najneskôr však do </w:t>
      </w:r>
      <w:r w:rsidR="001E53F8" w:rsidRPr="00255827">
        <w:rPr>
          <w:rFonts w:ascii="Times New Roman" w:eastAsia="Calibri" w:hAnsi="Times New Roman"/>
          <w:noProof w:val="0"/>
          <w:szCs w:val="22"/>
          <w:lang w:eastAsia="en-US"/>
        </w:rPr>
        <w:t>10 (</w:t>
      </w:r>
      <w:r w:rsidR="006201D3" w:rsidRPr="00255827">
        <w:rPr>
          <w:rFonts w:ascii="Times New Roman" w:eastAsia="Calibri" w:hAnsi="Times New Roman"/>
          <w:noProof w:val="0"/>
          <w:szCs w:val="22"/>
          <w:lang w:eastAsia="en-US"/>
        </w:rPr>
        <w:t>desať</w:t>
      </w:r>
      <w:r w:rsidR="001E53F8" w:rsidRPr="00255827">
        <w:rPr>
          <w:rFonts w:ascii="Times New Roman" w:eastAsia="Calibri" w:hAnsi="Times New Roman"/>
          <w:noProof w:val="0"/>
          <w:szCs w:val="22"/>
          <w:lang w:eastAsia="en-US"/>
        </w:rPr>
        <w:t>)</w:t>
      </w:r>
      <w:r w:rsidR="006201D3" w:rsidRPr="00255827">
        <w:rPr>
          <w:rFonts w:ascii="Times New Roman" w:eastAsia="Calibri" w:hAnsi="Times New Roman"/>
          <w:noProof w:val="0"/>
          <w:szCs w:val="22"/>
          <w:lang w:eastAsia="en-US"/>
        </w:rPr>
        <w:t xml:space="preserve"> kalendárn</w:t>
      </w:r>
      <w:r w:rsidRPr="00255827">
        <w:rPr>
          <w:rFonts w:ascii="Times New Roman" w:eastAsia="Calibri" w:hAnsi="Times New Roman"/>
          <w:noProof w:val="0"/>
          <w:szCs w:val="22"/>
          <w:lang w:eastAsia="en-US"/>
        </w:rPr>
        <w:t>ych dní odo dňa jeho doručenia k</w:t>
      </w:r>
      <w:r w:rsidR="006201D3" w:rsidRPr="00255827">
        <w:rPr>
          <w:rFonts w:ascii="Times New Roman" w:eastAsia="Calibri" w:hAnsi="Times New Roman"/>
          <w:noProof w:val="0"/>
          <w:szCs w:val="22"/>
          <w:lang w:eastAsia="en-US"/>
        </w:rPr>
        <w:t>upujúcemu</w:t>
      </w:r>
      <w:r w:rsidR="006201D3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do miesta d</w:t>
      </w:r>
      <w:r w:rsidR="000C7921" w:rsidRPr="001431F2">
        <w:rPr>
          <w:rFonts w:ascii="Times New Roman" w:eastAsia="Calibri" w:hAnsi="Times New Roman"/>
          <w:noProof w:val="0"/>
          <w:szCs w:val="22"/>
          <w:lang w:eastAsia="en-US"/>
        </w:rPr>
        <w:t>odania, a to na vlastné náklady;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lehota uvedená v ods. 1 tohto článku z</w:t>
      </w:r>
      <w:r w:rsidR="000C7921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mluvy tým nie je dotknutá. </w:t>
      </w:r>
    </w:p>
    <w:p w14:paraId="3E22E9D9" w14:textId="77777777" w:rsidR="000C7921" w:rsidRDefault="000C7921" w:rsidP="000C7921">
      <w:pPr>
        <w:tabs>
          <w:tab w:val="left" w:pos="426"/>
        </w:tabs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C71F6DB" w14:textId="148A8DF9" w:rsidR="00A951A3" w:rsidRPr="004E27DC" w:rsidRDefault="00204158" w:rsidP="00A951A3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4E27DC">
        <w:rPr>
          <w:rFonts w:ascii="Times New Roman" w:eastAsia="Calibri" w:hAnsi="Times New Roman"/>
          <w:noProof w:val="0"/>
          <w:szCs w:val="22"/>
          <w:lang w:eastAsia="en-US"/>
        </w:rPr>
        <w:t>Dodanie t</w:t>
      </w:r>
      <w:r w:rsidR="00922803" w:rsidRPr="004E27DC">
        <w:rPr>
          <w:rFonts w:ascii="Times New Roman" w:eastAsia="Calibri" w:hAnsi="Times New Roman"/>
          <w:noProof w:val="0"/>
          <w:szCs w:val="22"/>
          <w:lang w:eastAsia="en-US"/>
        </w:rPr>
        <w:t>o</w:t>
      </w:r>
      <w:r w:rsidRPr="004E27DC">
        <w:rPr>
          <w:rFonts w:ascii="Times New Roman" w:eastAsia="Calibri" w:hAnsi="Times New Roman"/>
          <w:noProof w:val="0"/>
          <w:szCs w:val="22"/>
          <w:lang w:eastAsia="en-US"/>
        </w:rPr>
        <w:t>varu do miesta dodania potvrdí k</w:t>
      </w:r>
      <w:r w:rsidR="00922803" w:rsidRPr="004E27DC">
        <w:rPr>
          <w:rFonts w:ascii="Times New Roman" w:eastAsia="Calibri" w:hAnsi="Times New Roman"/>
          <w:noProof w:val="0"/>
          <w:szCs w:val="22"/>
          <w:lang w:eastAsia="en-US"/>
        </w:rPr>
        <w:t>upujúci podpísaním preberacieho protokolu. V preberacom protokole sa potvrdzuje druh, množstvo, vyhotovenie a kompletnosť dod</w:t>
      </w:r>
      <w:r w:rsidRPr="004E27DC">
        <w:rPr>
          <w:rFonts w:ascii="Times New Roman" w:eastAsia="Calibri" w:hAnsi="Times New Roman"/>
          <w:noProof w:val="0"/>
          <w:szCs w:val="22"/>
          <w:lang w:eastAsia="en-US"/>
        </w:rPr>
        <w:t>aného t</w:t>
      </w:r>
      <w:r w:rsidR="00922803" w:rsidRPr="004E27DC">
        <w:rPr>
          <w:rFonts w:ascii="Times New Roman" w:eastAsia="Calibri" w:hAnsi="Times New Roman"/>
          <w:noProof w:val="0"/>
          <w:szCs w:val="22"/>
          <w:lang w:eastAsia="en-US"/>
        </w:rPr>
        <w:t xml:space="preserve">ovaru podľa dohodnutej technickej špecifikácie. </w:t>
      </w:r>
      <w:r w:rsidR="00A951A3" w:rsidRPr="004E27DC">
        <w:rPr>
          <w:rFonts w:ascii="Times New Roman" w:eastAsia="Calibri" w:hAnsi="Times New Roman"/>
          <w:noProof w:val="0"/>
          <w:szCs w:val="22"/>
          <w:lang w:eastAsia="en-US"/>
        </w:rPr>
        <w:t xml:space="preserve">Kupujúci je povinný pri dodávke </w:t>
      </w:r>
      <w:r w:rsidRPr="004E27DC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A951A3" w:rsidRPr="004E27DC">
        <w:rPr>
          <w:rFonts w:ascii="Times New Roman" w:eastAsia="Calibri" w:hAnsi="Times New Roman"/>
          <w:noProof w:val="0"/>
          <w:szCs w:val="22"/>
          <w:lang w:eastAsia="en-US"/>
        </w:rPr>
        <w:t xml:space="preserve">ovaru vykonať jeho fyzické prevzatie a reklamovať zjavnú vadu </w:t>
      </w:r>
      <w:r w:rsidRPr="004E27DC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A951A3" w:rsidRPr="004E27DC">
        <w:rPr>
          <w:rFonts w:ascii="Times New Roman" w:eastAsia="Calibri" w:hAnsi="Times New Roman"/>
          <w:noProof w:val="0"/>
          <w:szCs w:val="22"/>
          <w:lang w:eastAsia="en-US"/>
        </w:rPr>
        <w:t xml:space="preserve">ovaru bezodkladne, najneskôr však do </w:t>
      </w:r>
      <w:r w:rsidR="001E53F8" w:rsidRPr="004E27DC">
        <w:rPr>
          <w:rFonts w:ascii="Times New Roman" w:eastAsia="Calibri" w:hAnsi="Times New Roman"/>
          <w:noProof w:val="0"/>
          <w:szCs w:val="22"/>
          <w:lang w:eastAsia="en-US"/>
        </w:rPr>
        <w:t>5 (</w:t>
      </w:r>
      <w:r w:rsidR="00A951A3" w:rsidRPr="004E27DC">
        <w:rPr>
          <w:rFonts w:ascii="Times New Roman" w:eastAsia="Calibri" w:hAnsi="Times New Roman"/>
          <w:noProof w:val="0"/>
          <w:szCs w:val="22"/>
          <w:lang w:eastAsia="en-US"/>
        </w:rPr>
        <w:t>piatich) ka</w:t>
      </w:r>
      <w:r w:rsidRPr="004E27DC">
        <w:rPr>
          <w:rFonts w:ascii="Times New Roman" w:eastAsia="Calibri" w:hAnsi="Times New Roman"/>
          <w:noProof w:val="0"/>
          <w:szCs w:val="22"/>
          <w:lang w:eastAsia="en-US"/>
        </w:rPr>
        <w:t>lendárnych dní odo dňa dodania t</w:t>
      </w:r>
      <w:r w:rsidR="00A951A3" w:rsidRPr="004E27DC">
        <w:rPr>
          <w:rFonts w:ascii="Times New Roman" w:eastAsia="Calibri" w:hAnsi="Times New Roman"/>
          <w:noProof w:val="0"/>
          <w:szCs w:val="22"/>
          <w:lang w:eastAsia="en-US"/>
        </w:rPr>
        <w:t>ovaru.</w:t>
      </w:r>
    </w:p>
    <w:p w14:paraId="1B182546" w14:textId="77777777" w:rsidR="00922803" w:rsidRPr="00894776" w:rsidRDefault="00922803" w:rsidP="00A951A3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color w:val="FF0000"/>
          <w:szCs w:val="22"/>
          <w:lang w:eastAsia="en-US"/>
        </w:rPr>
      </w:pPr>
    </w:p>
    <w:p w14:paraId="085AAF9F" w14:textId="0ED22CFC" w:rsidR="006201D3" w:rsidRPr="00A951A3" w:rsidRDefault="006201D3" w:rsidP="00A951A3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Riadnym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dodaním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ov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aru sa rozumie riadne uvedenie tovaru do prevádzky predávajúcim v mieste dodania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ovaru, resp. inštalácie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ovaru vrátane základného za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školenia určených zamestnancov k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upujúceho, ktorého predmetom bude oboznámenie sa s obsluhou, údržbou a ošetrova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ním dodaného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 a predloženie príslušnej dokumentácie v súlade </w:t>
      </w:r>
      <w:r w:rsidR="00D152E5">
        <w:rPr>
          <w:rFonts w:ascii="Times New Roman" w:eastAsia="Calibri" w:hAnsi="Times New Roman"/>
          <w:noProof w:val="0"/>
          <w:szCs w:val="22"/>
          <w:lang w:eastAsia="en-US"/>
        </w:rPr>
        <w:t>s článkom I. odsek 4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 tejto zmluvy. Tovar 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>ne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bude predávajúcim 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 xml:space="preserve">riadne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odovzdaný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 xml:space="preserve"> v prípade, že v 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inštalačnom protokole budú uvedené vady a nedorobky, ktoré samy osebe a/alebo v spojení s inými vadami nebránia úplnej, riadnej,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plynulej a bezpečnej prevádzke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ovaru. 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 xml:space="preserve">V uvedenom prípade kupujúci nie je povinný takýto tovar prevziať. 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Tieto zjavné vady a nedorobky musia byť u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vedené v inštalačnom protokole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 so stanovením termínu ich odstránenia, a to najneskôr do </w:t>
      </w:r>
      <w:r w:rsidR="001E53F8">
        <w:rPr>
          <w:rFonts w:ascii="Times New Roman" w:eastAsia="Calibri" w:hAnsi="Times New Roman"/>
          <w:noProof w:val="0"/>
          <w:szCs w:val="22"/>
          <w:lang w:eastAsia="en-US"/>
        </w:rPr>
        <w:t>20 (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dvadsať</w:t>
      </w:r>
      <w:r w:rsidR="001E53F8">
        <w:rPr>
          <w:rFonts w:ascii="Times New Roman" w:eastAsia="Calibri" w:hAnsi="Times New Roman"/>
          <w:noProof w:val="0"/>
          <w:szCs w:val="22"/>
          <w:lang w:eastAsia="en-US"/>
        </w:rPr>
        <w:t>)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 pracovných dní od podpisu inštalačného protokolu oboma zmluvnými stranami. </w:t>
      </w:r>
    </w:p>
    <w:p w14:paraId="1A101B4A" w14:textId="77777777" w:rsidR="006201D3" w:rsidRPr="006201D3" w:rsidRDefault="006201D3" w:rsidP="00A951A3">
      <w:pPr>
        <w:tabs>
          <w:tab w:val="left" w:pos="426"/>
        </w:tabs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6F3A605" w14:textId="4FC14467" w:rsidR="006201D3" w:rsidRP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Práva z vád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 podľa predch</w:t>
      </w:r>
      <w:r>
        <w:rPr>
          <w:rFonts w:ascii="Times New Roman" w:eastAsia="Calibri" w:hAnsi="Times New Roman"/>
          <w:noProof w:val="0"/>
          <w:szCs w:val="22"/>
          <w:lang w:eastAsia="en-US"/>
        </w:rPr>
        <w:t>ádzajúceho odseku tohto článku zmluvy, resp. neúplnosť dodávky kupujúci uplatní voči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redávaj</w:t>
      </w:r>
      <w:r>
        <w:rPr>
          <w:rFonts w:ascii="Times New Roman" w:eastAsia="Calibri" w:hAnsi="Times New Roman"/>
          <w:noProof w:val="0"/>
          <w:szCs w:val="22"/>
          <w:lang w:eastAsia="en-US"/>
        </w:rPr>
        <w:t>úcemu písomne (t.j. reklamácia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ovaru).</w:t>
      </w:r>
    </w:p>
    <w:p w14:paraId="7C34FA3C" w14:textId="77777777" w:rsidR="006201D3" w:rsidRPr="006201D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770C9B5" w14:textId="59826029" w:rsidR="006201D3" w:rsidRPr="006201D3" w:rsidRDefault="006201D3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Kupujúci je oprávnený odmietnuť prevzatie tovaru, ak technické a úžitkové parametre dodaného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to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varu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nezodpovedajú dohodnutej technickej š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pecifikácií tovaru </w:t>
      </w:r>
      <w:r w:rsidR="006A7C72" w:rsidRPr="009B46D5">
        <w:rPr>
          <w:rFonts w:ascii="Times New Roman" w:eastAsia="Calibri" w:hAnsi="Times New Roman"/>
          <w:noProof w:val="0"/>
          <w:szCs w:val="22"/>
          <w:lang w:eastAsia="en-US"/>
        </w:rPr>
        <w:t>(Príloha č. 2</w:t>
      </w:r>
      <w:r w:rsidRPr="009B46D5">
        <w:rPr>
          <w:rFonts w:ascii="Times New Roman" w:eastAsia="Calibri" w:hAnsi="Times New Roman"/>
          <w:noProof w:val="0"/>
          <w:szCs w:val="22"/>
          <w:lang w:eastAsia="en-US"/>
        </w:rPr>
        <w:t xml:space="preserve"> – „</w:t>
      </w:r>
      <w:r w:rsidR="00A1757D">
        <w:rPr>
          <w:rFonts w:ascii="Times New Roman" w:eastAsia="Calibri" w:hAnsi="Times New Roman"/>
          <w:noProof w:val="0"/>
          <w:szCs w:val="22"/>
          <w:lang w:eastAsia="en-US"/>
        </w:rPr>
        <w:t>Technická špecifikácia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“ k tejto z</w:t>
      </w:r>
      <w:r w:rsidRPr="009B46D5">
        <w:rPr>
          <w:rFonts w:ascii="Times New Roman" w:eastAsia="Calibri" w:hAnsi="Times New Roman"/>
          <w:noProof w:val="0"/>
          <w:szCs w:val="22"/>
          <w:lang w:eastAsia="en-US"/>
        </w:rPr>
        <w:t>mluve), ak je d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odávka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 neúplná, prípadne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 nie je plne funkčný, alebo má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lastRenderedPageBreak/>
        <w:t>iné zjavn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é vady. Technická špecifikácia tovaru dohodnutá v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mluve musí byť zhodná s tovarom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 uvedeným v ponuke predloženej p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redávajúcim vo verejnom obstarávaní.</w:t>
      </w:r>
    </w:p>
    <w:p w14:paraId="5CF6EC9C" w14:textId="77777777" w:rsidR="006201D3" w:rsidRPr="006201D3" w:rsidRDefault="006201D3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7DFFDEF" w14:textId="17F0473A" w:rsidR="006201D3" w:rsidRP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O inštalácií a uvedení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 do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 prevádzky v mieste dodania a jeho kompletnom odovzdaní a prevzatí vyhotovia a pod</w:t>
      </w:r>
      <w:r>
        <w:rPr>
          <w:rFonts w:ascii="Times New Roman" w:eastAsia="Calibri" w:hAnsi="Times New Roman"/>
          <w:noProof w:val="0"/>
          <w:szCs w:val="22"/>
          <w:lang w:eastAsia="en-US"/>
        </w:rPr>
        <w:t>píšu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mluvné strany inštalačný a preberací protokol.</w:t>
      </w:r>
    </w:p>
    <w:p w14:paraId="371D6476" w14:textId="77777777" w:rsidR="006201D3" w:rsidRPr="006201D3" w:rsidRDefault="006201D3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E9F683C" w14:textId="6DEC20AF" w:rsidR="0092405D" w:rsidRDefault="005D1665" w:rsidP="00504F9E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D1665">
        <w:rPr>
          <w:rFonts w:ascii="Times New Roman" w:eastAsia="Calibri" w:hAnsi="Times New Roman"/>
          <w:noProof w:val="0"/>
          <w:szCs w:val="22"/>
          <w:lang w:eastAsia="en-US"/>
        </w:rPr>
        <w:t>Odborné zaškolenie zamestnancov kupujúceho s obsluhou, údržbou a</w:t>
      </w:r>
      <w:r>
        <w:rPr>
          <w:rFonts w:ascii="Times New Roman" w:eastAsia="Calibri" w:hAnsi="Times New Roman"/>
          <w:noProof w:val="0"/>
          <w:szCs w:val="22"/>
          <w:lang w:eastAsia="en-US"/>
        </w:rPr>
        <w:t> </w:t>
      </w:r>
      <w:r w:rsidRPr="005D1665">
        <w:rPr>
          <w:rFonts w:ascii="Times New Roman" w:eastAsia="Calibri" w:hAnsi="Times New Roman"/>
          <w:noProof w:val="0"/>
          <w:szCs w:val="22"/>
          <w:lang w:eastAsia="en-US"/>
        </w:rPr>
        <w:t>ošetrovaním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dodaného tovaru</w:t>
      </w:r>
      <w:r w:rsidRPr="005D1665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je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 povinný realizovať najneskôr pri uvedení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do prevádzky v mie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ste dodania. </w:t>
      </w:r>
      <w:r w:rsidR="00504F9E" w:rsidRPr="00504F9E">
        <w:rPr>
          <w:rFonts w:ascii="Times New Roman" w:eastAsia="Calibri" w:hAnsi="Times New Roman"/>
          <w:noProof w:val="0"/>
          <w:szCs w:val="22"/>
          <w:lang w:eastAsia="en-US"/>
        </w:rPr>
        <w:t>O zaškolení spíšu zmluvné strany protokol o zaškolení, v ktorom zmluvné strany uvedú najmä, nie však výlučne, počet vyškolených osôb, ich mená a podpisy, rozsah a druh školenia, miesto zaškolenia a mená osôb zodpovedných za školenie vrátane ich podpisov.</w:t>
      </w:r>
    </w:p>
    <w:p w14:paraId="4AD040FE" w14:textId="77777777" w:rsidR="00504F9E" w:rsidRPr="00504F9E" w:rsidRDefault="00504F9E" w:rsidP="00504F9E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46E8E41" w14:textId="70A8ADDD" w:rsidR="006A7C72" w:rsidRPr="0092405D" w:rsidRDefault="00A951A3" w:rsidP="0092405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Kupujú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ci nadobúda vlastnícke právo k 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ovaru a prechádza n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a neho nebezpečenstvo škody na 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ovare mom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entom protokolárneho prevzatia 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ovaru.</w:t>
      </w:r>
    </w:p>
    <w:p w14:paraId="53C3EEDD" w14:textId="77777777" w:rsidR="00B07DBC" w:rsidRDefault="00B07DBC" w:rsidP="00504F9E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70541FE3" w14:textId="191C4785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III.</w:t>
      </w:r>
    </w:p>
    <w:p w14:paraId="66584438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Kúpna cena a platobné podmienky</w:t>
      </w:r>
    </w:p>
    <w:p w14:paraId="633E02D1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A653A81" w14:textId="577735EC" w:rsidR="006201D3" w:rsidRDefault="00204158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896ABA">
        <w:rPr>
          <w:rFonts w:ascii="Times New Roman" w:eastAsia="Calibri" w:hAnsi="Times New Roman"/>
          <w:noProof w:val="0"/>
          <w:szCs w:val="22"/>
          <w:lang w:eastAsia="en-US"/>
        </w:rPr>
        <w:t>Kúpna cena t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ovaru, vrátane</w:t>
      </w:r>
      <w:r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 rozpisu jednotlivých položiek t</w:t>
      </w:r>
      <w:r w:rsidR="00896ABA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je stanovená </w:t>
      </w:r>
      <w:r w:rsidR="00896ABA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na základe výsledkov verejného obstarávania a 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podľa zákona č. 18/1996 Z. z. o cenách v znení neskorších predp</w:t>
      </w:r>
      <w:r w:rsidR="006A7C72" w:rsidRPr="00896ABA">
        <w:rPr>
          <w:rFonts w:ascii="Times New Roman" w:eastAsia="Calibri" w:hAnsi="Times New Roman"/>
          <w:noProof w:val="0"/>
          <w:szCs w:val="22"/>
          <w:lang w:eastAsia="en-US"/>
        </w:rPr>
        <w:t>isov</w:t>
      </w:r>
      <w:r w:rsidR="00A951A3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, vyhlášky MF SR č. 87/1996 Z. z., ktorou sa vykonáva zákon NR SR č. 18/1996 Z. z. o cenách v znení neskorších predpisov a aktuálnym Cenovým opatrením MZ SR, ktorým sa ustanovuje rozsah regulácie cien v oblasti zdravotníctva </w:t>
      </w:r>
      <w:r w:rsidR="006A7C72" w:rsidRPr="00896ABA">
        <w:rPr>
          <w:rFonts w:ascii="Times New Roman" w:eastAsia="Calibri" w:hAnsi="Times New Roman"/>
          <w:noProof w:val="0"/>
          <w:szCs w:val="22"/>
          <w:lang w:eastAsia="en-US"/>
        </w:rPr>
        <w:t>a je uvedená v Prílohe č. 1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 – „</w:t>
      </w:r>
      <w:r w:rsidR="005F5913" w:rsidRPr="00896ABA">
        <w:rPr>
          <w:rFonts w:ascii="Times New Roman" w:eastAsia="Calibri" w:hAnsi="Times New Roman"/>
          <w:noProof w:val="0"/>
          <w:szCs w:val="22"/>
          <w:lang w:eastAsia="en-US"/>
        </w:rPr>
        <w:t>Cena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“, ktorá tv</w:t>
      </w:r>
      <w:r w:rsidR="000A358C" w:rsidRPr="00896ABA">
        <w:rPr>
          <w:rFonts w:ascii="Times New Roman" w:eastAsia="Calibri" w:hAnsi="Times New Roman"/>
          <w:noProof w:val="0"/>
          <w:szCs w:val="22"/>
          <w:lang w:eastAsia="en-US"/>
        </w:rPr>
        <w:t>orí neoddeliteľnú súčasť tejto z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mluvy.</w:t>
      </w:r>
      <w:r w:rsidR="00165F61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6A804F83" w14:textId="77777777" w:rsidR="00896ABA" w:rsidRPr="00896ABA" w:rsidRDefault="00896ABA" w:rsidP="00896AB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8823B88" w14:textId="2DCFF78E" w:rsidR="006201D3" w:rsidRPr="006201D3" w:rsidRDefault="006201D3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Kúpna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cena podľa tohto článku z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mluvy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je cenou za </w:t>
      </w:r>
      <w:r w:rsidR="0092405D">
        <w:rPr>
          <w:rFonts w:ascii="Times New Roman" w:eastAsia="Calibri" w:hAnsi="Times New Roman"/>
          <w:noProof w:val="0"/>
          <w:szCs w:val="22"/>
          <w:lang w:eastAsia="en-US"/>
        </w:rPr>
        <w:t xml:space="preserve">nový, </w:t>
      </w:r>
      <w:r w:rsidR="00683207">
        <w:rPr>
          <w:rFonts w:ascii="Times New Roman" w:eastAsia="Calibri" w:hAnsi="Times New Roman"/>
          <w:noProof w:val="0"/>
          <w:szCs w:val="22"/>
          <w:lang w:eastAsia="en-US"/>
        </w:rPr>
        <w:t xml:space="preserve">nepoužitý, nerepasovaný, </w:t>
      </w:r>
      <w:r w:rsidR="0092405D">
        <w:rPr>
          <w:rFonts w:ascii="Times New Roman" w:eastAsia="Calibri" w:hAnsi="Times New Roman"/>
          <w:noProof w:val="0"/>
          <w:szCs w:val="22"/>
          <w:lang w:eastAsia="en-US"/>
        </w:rPr>
        <w:t>kompletný a úplne funkčný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</w:t>
      </w:r>
      <w:r w:rsidR="009566E2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9566E2" w:rsidRPr="00575804">
        <w:rPr>
          <w:rFonts w:ascii="Times New Roman" w:eastAsia="Calibri" w:hAnsi="Times New Roman"/>
          <w:noProof w:val="0"/>
          <w:szCs w:val="22"/>
          <w:lang w:eastAsia="en-US"/>
        </w:rPr>
        <w:t xml:space="preserve">v neporušenom originálnom balení ako celok, vyrobený v roku 2025, ktorý je </w:t>
      </w:r>
      <w:r w:rsidRPr="00575804">
        <w:rPr>
          <w:rFonts w:ascii="Times New Roman" w:eastAsia="Calibri" w:hAnsi="Times New Roman"/>
          <w:noProof w:val="0"/>
          <w:szCs w:val="22"/>
          <w:lang w:eastAsia="en-US"/>
        </w:rPr>
        <w:t>bez akýchkoľvek právnych a faktických vád</w:t>
      </w:r>
      <w:r w:rsidR="009566E2" w:rsidRPr="00575804">
        <w:rPr>
          <w:rFonts w:ascii="Times New Roman" w:eastAsia="Calibri" w:hAnsi="Times New Roman"/>
          <w:noProof w:val="0"/>
          <w:szCs w:val="22"/>
          <w:lang w:eastAsia="en-US"/>
        </w:rPr>
        <w:t>.</w:t>
      </w:r>
      <w:r w:rsidRPr="00575804">
        <w:rPr>
          <w:rFonts w:ascii="Times New Roman" w:eastAsia="Calibri" w:hAnsi="Times New Roman"/>
          <w:noProof w:val="0"/>
          <w:szCs w:val="22"/>
          <w:lang w:eastAsia="en-US"/>
        </w:rPr>
        <w:t xml:space="preserve"> V kúpnej cene je zahrnuté: </w:t>
      </w:r>
      <w:r w:rsidR="006000AC" w:rsidRPr="00575804">
        <w:rPr>
          <w:rFonts w:ascii="Times New Roman" w:eastAsia="Calibri" w:hAnsi="Times New Roman"/>
          <w:noProof w:val="0"/>
          <w:szCs w:val="22"/>
          <w:lang w:eastAsia="en-US"/>
        </w:rPr>
        <w:t xml:space="preserve">kompletné dodanie 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do miesta dodania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, náklady na inštaláciu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, odskúšanie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a uvedenie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do prevádzky, zaškolenie zamestnancov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k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upujúceho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 xml:space="preserve">predloženie príslušnej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dokumentáci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e k t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 xml:space="preserve">komplexné zabezpečenie </w:t>
      </w:r>
      <w:r w:rsidR="003E7708">
        <w:rPr>
          <w:rFonts w:ascii="Times New Roman" w:eastAsia="Calibri" w:hAnsi="Times New Roman"/>
          <w:noProof w:val="0"/>
          <w:szCs w:val="22"/>
          <w:lang w:eastAsia="en-US"/>
        </w:rPr>
        <w:t xml:space="preserve">služieb 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 xml:space="preserve">počas trvania záručnej doby, odmena za licencie a ďalšie náklady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>redáv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ajúceho v súvislosti s dodaním t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>ovaru resp. po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skytovaním služieb podľa tejto z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 xml:space="preserve">mluvy. </w:t>
      </w:r>
    </w:p>
    <w:p w14:paraId="1732B3FD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F2FB3C0" w14:textId="5D42944E" w:rsidR="006201D3" w:rsidRPr="006201D3" w:rsidRDefault="006201D3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Celková cena za celý predmet prevodu –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>ovar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podľa článku I. odsek </w:t>
      </w:r>
      <w:r w:rsidR="00896ABA">
        <w:rPr>
          <w:rFonts w:ascii="Times New Roman" w:eastAsia="Calibri" w:hAnsi="Times New Roman"/>
          <w:noProof w:val="0"/>
          <w:szCs w:val="22"/>
          <w:lang w:eastAsia="en-US"/>
        </w:rPr>
        <w:t>2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>.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 je vo výške:</w:t>
      </w:r>
    </w:p>
    <w:p w14:paraId="340F8120" w14:textId="77777777" w:rsidR="006201D3" w:rsidRPr="006201D3" w:rsidRDefault="006201D3" w:rsidP="00D767DD">
      <w:pPr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1D98131" w14:textId="32F6C629" w:rsidR="006201D3" w:rsidRPr="00031C1E" w:rsidRDefault="006201D3" w:rsidP="00D767DD">
      <w:pPr>
        <w:ind w:left="426"/>
        <w:jc w:val="both"/>
        <w:rPr>
          <w:rFonts w:ascii="Times New Roman" w:eastAsia="Calibri" w:hAnsi="Times New Roman"/>
          <w:noProof w:val="0"/>
          <w:szCs w:val="22"/>
          <w:highlight w:val="yellow"/>
          <w:lang w:eastAsia="en-US"/>
        </w:rPr>
      </w:pP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Cena bez DPH: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="00B81144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="00116CB1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................................</w:t>
      </w:r>
      <w:r w:rsidR="005D5F67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 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€</w:t>
      </w:r>
    </w:p>
    <w:p w14:paraId="203E031A" w14:textId="063E19E3" w:rsidR="006201D3" w:rsidRPr="00031C1E" w:rsidRDefault="006201D3" w:rsidP="00D767DD">
      <w:pPr>
        <w:ind w:left="426"/>
        <w:jc w:val="both"/>
        <w:rPr>
          <w:rFonts w:ascii="Times New Roman" w:eastAsia="Calibri" w:hAnsi="Times New Roman"/>
          <w:noProof w:val="0"/>
          <w:szCs w:val="22"/>
          <w:highlight w:val="yellow"/>
          <w:lang w:eastAsia="en-US"/>
        </w:rPr>
      </w:pP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Sadzba DPH vo výške 2</w:t>
      </w:r>
      <w:r w:rsidR="00091D06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3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%: </w:t>
      </w:r>
      <w:r w:rsidR="006A7C72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="00116CB1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................................</w:t>
      </w:r>
      <w:r w:rsidR="005D5F67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 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€</w:t>
      </w:r>
    </w:p>
    <w:p w14:paraId="0609CF2C" w14:textId="446DC227" w:rsidR="006201D3" w:rsidRPr="00031C1E" w:rsidRDefault="006201D3" w:rsidP="00D767DD">
      <w:pPr>
        <w:ind w:left="426"/>
        <w:jc w:val="both"/>
        <w:rPr>
          <w:rFonts w:ascii="Times New Roman" w:eastAsia="Calibri" w:hAnsi="Times New Roman"/>
          <w:b/>
          <w:noProof w:val="0"/>
          <w:szCs w:val="22"/>
          <w:highlight w:val="yellow"/>
          <w:lang w:eastAsia="en-US"/>
        </w:rPr>
      </w:pP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Cena s DPH: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="00B81144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="00116CB1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................................ 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€</w:t>
      </w:r>
    </w:p>
    <w:p w14:paraId="415D6C7A" w14:textId="68E173D0" w:rsidR="006201D3" w:rsidRPr="006201D3" w:rsidRDefault="006201D3" w:rsidP="00D767DD">
      <w:pPr>
        <w:ind w:firstLine="426"/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(slovom</w:t>
      </w:r>
      <w:r w:rsidR="005D5F67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: </w:t>
      </w:r>
      <w:r w:rsidR="002C76A9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</w:t>
      </w:r>
      <w:r w:rsidR="006A7C72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 </w:t>
      </w:r>
      <w:r w:rsidRPr="00031C1E">
        <w:rPr>
          <w:rFonts w:ascii="Times New Roman" w:eastAsia="Calibri" w:hAnsi="Times New Roman"/>
          <w:noProof w:val="0"/>
          <w:color w:val="FF0000"/>
          <w:szCs w:val="22"/>
          <w:highlight w:val="yellow"/>
          <w:lang w:eastAsia="en-US"/>
        </w:rPr>
        <w:t xml:space="preserve"> 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EUR)</w:t>
      </w:r>
    </w:p>
    <w:p w14:paraId="38176594" w14:textId="77777777" w:rsidR="006201D3" w:rsidRPr="006201D3" w:rsidRDefault="006201D3" w:rsidP="00D767DD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B7D388F" w14:textId="2CF6B431" w:rsidR="00F80F66" w:rsidRPr="00DF3211" w:rsidRDefault="00CF48EE" w:rsidP="0097249C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F3211">
        <w:rPr>
          <w:rFonts w:ascii="Times New Roman" w:eastAsia="Calibri" w:hAnsi="Times New Roman"/>
          <w:noProof w:val="0"/>
          <w:szCs w:val="22"/>
          <w:lang w:eastAsia="en-US"/>
        </w:rPr>
        <w:t>Kupujúci je</w:t>
      </w:r>
      <w:r w:rsidR="000A358C" w:rsidRPr="00DF3211">
        <w:rPr>
          <w:rFonts w:ascii="Times New Roman" w:eastAsia="Calibri" w:hAnsi="Times New Roman"/>
          <w:noProof w:val="0"/>
          <w:szCs w:val="22"/>
          <w:lang w:eastAsia="en-US"/>
        </w:rPr>
        <w:t xml:space="preserve"> povinný uhradiť kúpnu cenu za tovar podľa tohto článku z</w:t>
      </w:r>
      <w:r w:rsidRPr="00DF3211">
        <w:rPr>
          <w:rFonts w:ascii="Times New Roman" w:eastAsia="Calibri" w:hAnsi="Times New Roman"/>
          <w:noProof w:val="0"/>
          <w:szCs w:val="22"/>
          <w:lang w:eastAsia="en-US"/>
        </w:rPr>
        <w:t xml:space="preserve">mluvy na základe faktúry riadne vystavenej </w:t>
      </w:r>
      <w:r w:rsidR="000A358C" w:rsidRPr="00DF3211">
        <w:rPr>
          <w:rFonts w:ascii="Times New Roman" w:eastAsia="Calibri" w:hAnsi="Times New Roman"/>
          <w:noProof w:val="0"/>
          <w:szCs w:val="22"/>
          <w:lang w:eastAsia="en-US"/>
        </w:rPr>
        <w:t>predávajúcim a doručenej k</w:t>
      </w:r>
      <w:r w:rsidRPr="00DF3211">
        <w:rPr>
          <w:rFonts w:ascii="Times New Roman" w:eastAsia="Calibri" w:hAnsi="Times New Roman"/>
          <w:noProof w:val="0"/>
          <w:szCs w:val="22"/>
          <w:lang w:eastAsia="en-US"/>
        </w:rPr>
        <w:t>upujúcemu. Predávajúci je oprávnený vystaviť faktúru po riadnom dodaní</w:t>
      </w:r>
      <w:r w:rsidR="000A358C" w:rsidRPr="00DF3211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="0092405D" w:rsidRPr="00DF3211">
        <w:rPr>
          <w:rFonts w:ascii="Times New Roman" w:eastAsia="Calibri" w:hAnsi="Times New Roman"/>
          <w:noProof w:val="0"/>
          <w:szCs w:val="22"/>
          <w:lang w:eastAsia="en-US"/>
        </w:rPr>
        <w:t>ovaru podľa článku II. odsek 9</w:t>
      </w:r>
      <w:r w:rsidR="000A358C" w:rsidRPr="00DF3211">
        <w:rPr>
          <w:rFonts w:ascii="Times New Roman" w:eastAsia="Calibri" w:hAnsi="Times New Roman"/>
          <w:noProof w:val="0"/>
          <w:szCs w:val="22"/>
          <w:lang w:eastAsia="en-US"/>
        </w:rPr>
        <w:t>. z</w:t>
      </w:r>
      <w:r w:rsidRPr="00DF3211">
        <w:rPr>
          <w:rFonts w:ascii="Times New Roman" w:eastAsia="Calibri" w:hAnsi="Times New Roman"/>
          <w:noProof w:val="0"/>
          <w:szCs w:val="22"/>
          <w:lang w:eastAsia="en-US"/>
        </w:rPr>
        <w:t>mluvy.</w:t>
      </w:r>
      <w:r w:rsidR="00C719F2" w:rsidRPr="00DF3211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47353889" w14:textId="77777777" w:rsidR="00DF3211" w:rsidRPr="00DF3211" w:rsidRDefault="00DF3211" w:rsidP="00DF3211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E801E79" w14:textId="51E86124" w:rsidR="006201D3" w:rsidRPr="006201D3" w:rsidRDefault="006201D3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Faktúra musí obsahovať náležitosti podľa platn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ých právnych predpisov a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mluvy.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Prílohou faktúry vystavenej p</w:t>
      </w:r>
      <w:r w:rsidR="00CF48EE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redávajúcim musí byť preberací protokol a protokol o zaškolení obsluhy.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V prípade, že doručená faktúr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a nebude vystavená správne, je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upujúci oprá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vnený predmetnú faktúru vrátiť p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redávajúcemu na opravu alebo doplnenie. Predávajúci je povinný vyst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aviť novú faktúru a doručiť ju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upujúcemu, pričom lehota splatnosti plynie až od doručenia riadne vystavenej faktúry.</w:t>
      </w:r>
    </w:p>
    <w:p w14:paraId="141DF6B4" w14:textId="77777777" w:rsidR="006201D3" w:rsidRPr="006201D3" w:rsidRDefault="006201D3" w:rsidP="00D767DD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C8E1CD9" w14:textId="30D0C6C0" w:rsidR="006201D3" w:rsidRPr="008C02D2" w:rsidRDefault="00CF48EE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Splatnosť faktúry je 60 dní odo dňa jej </w:t>
      </w:r>
      <w:r w:rsidR="000A358C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doručenia k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upujúcemu, a to výlučne bezhotovo</w:t>
      </w:r>
      <w:r w:rsidR="000A358C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stným prevodom na bankový účet p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redávajúceho. 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Zmluvné strany sa dohodli, že 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kúpna cena 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sa považuje za zaplatenú pripísaním 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kúpnej ceny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 na 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bankový </w:t>
      </w:r>
      <w:r w:rsidR="000A358C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účet p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redávajúceho.</w:t>
      </w:r>
    </w:p>
    <w:p w14:paraId="6FDB82B0" w14:textId="77777777" w:rsidR="008C02D2" w:rsidRDefault="008C02D2" w:rsidP="008C02D2">
      <w:pPr>
        <w:pStyle w:val="ListParagrap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0C776AF" w14:textId="5F7E213D" w:rsidR="008C02D2" w:rsidRPr="00575804" w:rsidRDefault="008C02D2" w:rsidP="008C02D2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75804">
        <w:rPr>
          <w:rFonts w:ascii="Times New Roman" w:eastAsia="Calibri" w:hAnsi="Times New Roman"/>
          <w:noProof w:val="0"/>
          <w:szCs w:val="22"/>
          <w:lang w:eastAsia="en-US"/>
        </w:rPr>
        <w:lastRenderedPageBreak/>
        <w:t>Kupujúci prehlasuje, že kúpna cena za tovar bude uhradená z</w:t>
      </w:r>
      <w:r w:rsidR="00981B94">
        <w:rPr>
          <w:rFonts w:ascii="Times New Roman" w:eastAsia="Calibri" w:hAnsi="Times New Roman"/>
          <w:noProof w:val="0"/>
          <w:szCs w:val="22"/>
          <w:lang w:eastAsia="en-US"/>
        </w:rPr>
        <w:t> vlastných zdrojov verejného obstarávateľa</w:t>
      </w:r>
      <w:r w:rsidRPr="00575804">
        <w:rPr>
          <w:rFonts w:ascii="Times New Roman" w:eastAsia="Calibri" w:hAnsi="Times New Roman"/>
          <w:noProof w:val="0"/>
          <w:szCs w:val="22"/>
          <w:lang w:eastAsia="en-US"/>
        </w:rPr>
        <w:t xml:space="preserve">. </w:t>
      </w:r>
    </w:p>
    <w:p w14:paraId="27C1260B" w14:textId="77777777" w:rsidR="00C719F2" w:rsidRPr="00D84DFB" w:rsidRDefault="00C719F2" w:rsidP="00AC2F6C">
      <w:pPr>
        <w:tabs>
          <w:tab w:val="left" w:pos="1603"/>
        </w:tabs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8346880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IV.</w:t>
      </w:r>
    </w:p>
    <w:p w14:paraId="7D99C61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Zodpovednosť </w:t>
      </w:r>
      <w:r w:rsidR="00782E41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za vady a </w:t>
      </w: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záručná doba</w:t>
      </w:r>
    </w:p>
    <w:p w14:paraId="0F509D00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2A3B13D" w14:textId="6A0AB803" w:rsidR="006201D3" w:rsidRPr="000A267D" w:rsidRDefault="000A267D" w:rsidP="000A267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zodpovedá za to, že vlastnosti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ovaru počas záručnej doby zostanú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nezmenené a funkčnosť dodaného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ovaru nebud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e nijakým spôsobom obmedzená a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 bude možné bez obmedzenia užívať na účel, na ktorý je určený. Zmluvné strany sa dohodli, že záručná doba je </w:t>
      </w:r>
      <w:r w:rsidR="00847AD1">
        <w:rPr>
          <w:rFonts w:ascii="Times New Roman" w:eastAsia="Calibri" w:hAnsi="Times New Roman"/>
          <w:b/>
          <w:bCs/>
          <w:noProof w:val="0"/>
          <w:szCs w:val="22"/>
          <w:lang w:eastAsia="en-US"/>
        </w:rPr>
        <w:t xml:space="preserve">24 </w:t>
      </w:r>
      <w:r w:rsidRPr="003D078F">
        <w:rPr>
          <w:rFonts w:ascii="Times New Roman" w:eastAsia="Calibri" w:hAnsi="Times New Roman"/>
          <w:b/>
          <w:bCs/>
          <w:noProof w:val="0"/>
          <w:szCs w:val="22"/>
          <w:lang w:eastAsia="en-US"/>
        </w:rPr>
        <w:t>mesiacov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; táto záručná doba začína plynúť odo dňa podpísania inštalačného a preberacieho protokolu (od uvedenia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do prevádzky). P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redávajúci zodpovedá za to, že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 je dodaný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podľa podmienok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mluvy, v súlade s predloženou ponukou vo verejnom obstarávaní a podľa platných právnych predpisov a počas záručnej doby bude ma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ť vlastnosti dohodnuté v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mluve.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Záručná doba sa predlžuj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e automaticky o dobu, po ktorú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 nemohol byť počas záručnej doby plne používaný z dôvodu poruchy resp. z dôvodu akejkoľvek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 xml:space="preserve"> faktickej, či právnej vady na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ovare.</w:t>
      </w:r>
    </w:p>
    <w:p w14:paraId="7CD33963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E4D8F10" w14:textId="010E7C88" w:rsidR="006201D3" w:rsidRPr="00575804" w:rsidRDefault="006201D3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Predávajúci sa zaväzuje mať k dispozícii minimálne jedného odborne vyškoleného servisného  technika, kto</w:t>
      </w:r>
      <w:r w:rsidR="00F64C3A" w:rsidRPr="001431F2">
        <w:rPr>
          <w:rFonts w:ascii="Times New Roman" w:eastAsia="Calibri" w:hAnsi="Times New Roman"/>
          <w:noProof w:val="0"/>
          <w:szCs w:val="22"/>
          <w:lang w:eastAsia="en-US"/>
        </w:rPr>
        <w:t>rý bude vykonávať servis a ktorý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vlastní platné osvedčenie – </w:t>
      </w:r>
      <w:r w:rsidR="00EF0290" w:rsidRPr="001431F2">
        <w:rPr>
          <w:rFonts w:ascii="Times New Roman" w:eastAsia="Calibri" w:hAnsi="Times New Roman"/>
          <w:noProof w:val="0"/>
          <w:szCs w:val="22"/>
          <w:lang w:eastAsia="en-US"/>
        </w:rPr>
        <w:t>certifikát o odbornom vyškolení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vydaný výrobcom resp. opráv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neným zástupcom výrobcu t</w:t>
      </w:r>
      <w:r w:rsidR="00EF0290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ovaru.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V záručnej dobe sa p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 zaväzuje bezplatne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odstrániť všetky vady dodaného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a je povinný v prípade, ak opravu alebo p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reventívnu servisnú prehliadku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bude potrebné vykonať mi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mo miesta dodania tovaru, zabezpečiť dopravu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na miesto vykonania opravy alebo preventívnej servisnej prehliadky na vlastné náklady;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 xml:space="preserve"> uvedené platí aj pre vrátenie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späť na miesto dodania.</w:t>
      </w:r>
      <w:r w:rsidR="0046470E" w:rsidRPr="0046470E">
        <w:t xml:space="preserve"> </w:t>
      </w:r>
      <w:r w:rsidR="0046470E" w:rsidRPr="00575804">
        <w:rPr>
          <w:rFonts w:ascii="Times New Roman" w:eastAsia="Calibri" w:hAnsi="Times New Roman"/>
          <w:noProof w:val="0"/>
          <w:szCs w:val="22"/>
          <w:lang w:eastAsia="en-US"/>
        </w:rPr>
        <w:t>Všetky zásahy na tovare a vstupy certifikovaného servisného technika na miesto inštalácie budú vykonávané po písomnom odsúhlasení kupujúceho vzhľadom na chod oddelenia tak, aby bola zachovaná súčinnosť a prístupnosť tovaru.</w:t>
      </w:r>
    </w:p>
    <w:p w14:paraId="10763BA5" w14:textId="77777777" w:rsidR="006201D3" w:rsidRPr="00575804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2DAF2D3" w14:textId="5FA0281D" w:rsidR="00EF0290" w:rsidRPr="00575804" w:rsidRDefault="00FC45A5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75804">
        <w:rPr>
          <w:rFonts w:ascii="Times New Roman" w:eastAsia="Calibri" w:hAnsi="Times New Roman"/>
          <w:noProof w:val="0"/>
          <w:szCs w:val="22"/>
          <w:lang w:eastAsia="en-US"/>
        </w:rPr>
        <w:t>Záruka na tovar podľa tohto článku z</w:t>
      </w:r>
      <w:r w:rsidR="00E977B7" w:rsidRPr="00575804">
        <w:rPr>
          <w:rFonts w:ascii="Times New Roman" w:eastAsia="Calibri" w:hAnsi="Times New Roman"/>
          <w:noProof w:val="0"/>
          <w:szCs w:val="22"/>
          <w:lang w:eastAsia="en-US"/>
        </w:rPr>
        <w:t>mluvy platí za pred</w:t>
      </w:r>
      <w:r w:rsidRPr="00575804">
        <w:rPr>
          <w:rFonts w:ascii="Times New Roman" w:eastAsia="Calibri" w:hAnsi="Times New Roman"/>
          <w:noProof w:val="0"/>
          <w:szCs w:val="22"/>
          <w:lang w:eastAsia="en-US"/>
        </w:rPr>
        <w:t>pokladu, že kupujúci t</w:t>
      </w:r>
      <w:r w:rsidR="006201D3" w:rsidRPr="00575804">
        <w:rPr>
          <w:rFonts w:ascii="Times New Roman" w:eastAsia="Calibri" w:hAnsi="Times New Roman"/>
          <w:noProof w:val="0"/>
          <w:szCs w:val="22"/>
          <w:lang w:eastAsia="en-US"/>
        </w:rPr>
        <w:t>ovar používa a obsluhuje s príslušnou st</w:t>
      </w:r>
      <w:r w:rsidRPr="00575804">
        <w:rPr>
          <w:rFonts w:ascii="Times New Roman" w:eastAsia="Calibri" w:hAnsi="Times New Roman"/>
          <w:noProof w:val="0"/>
          <w:szCs w:val="22"/>
          <w:lang w:eastAsia="en-US"/>
        </w:rPr>
        <w:t>arostlivosťou podľa inštrukcií p</w:t>
      </w:r>
      <w:r w:rsidR="006201D3" w:rsidRPr="00575804">
        <w:rPr>
          <w:rFonts w:ascii="Times New Roman" w:eastAsia="Calibri" w:hAnsi="Times New Roman"/>
          <w:noProof w:val="0"/>
          <w:szCs w:val="22"/>
          <w:lang w:eastAsia="en-US"/>
        </w:rPr>
        <w:t xml:space="preserve">redávajúceho obsiahnutých v priloženej dokumentácii. Predávajúci neručí za vady, ktoré </w:t>
      </w:r>
      <w:r w:rsidRPr="00575804">
        <w:rPr>
          <w:rFonts w:ascii="Times New Roman" w:eastAsia="Calibri" w:hAnsi="Times New Roman"/>
          <w:noProof w:val="0"/>
          <w:szCs w:val="22"/>
          <w:lang w:eastAsia="en-US"/>
        </w:rPr>
        <w:t>spôsobí k</w:t>
      </w:r>
      <w:r w:rsidR="00EF0290" w:rsidRPr="00575804">
        <w:rPr>
          <w:rFonts w:ascii="Times New Roman" w:eastAsia="Calibri" w:hAnsi="Times New Roman"/>
          <w:noProof w:val="0"/>
          <w:szCs w:val="22"/>
          <w:lang w:eastAsia="en-US"/>
        </w:rPr>
        <w:t>u</w:t>
      </w:r>
      <w:r w:rsidR="00F64C3A" w:rsidRPr="00575804">
        <w:rPr>
          <w:rFonts w:ascii="Times New Roman" w:eastAsia="Calibri" w:hAnsi="Times New Roman"/>
          <w:noProof w:val="0"/>
          <w:szCs w:val="22"/>
          <w:lang w:eastAsia="en-US"/>
        </w:rPr>
        <w:t xml:space="preserve">pujúci neodbornou manipuláciou, </w:t>
      </w:r>
      <w:r w:rsidR="00EF0290" w:rsidRPr="00575804">
        <w:rPr>
          <w:rFonts w:ascii="Times New Roman" w:eastAsia="Calibri" w:hAnsi="Times New Roman"/>
          <w:noProof w:val="0"/>
          <w:szCs w:val="22"/>
          <w:lang w:eastAsia="en-US"/>
        </w:rPr>
        <w:t>resp. používaním v rozpore s </w:t>
      </w:r>
      <w:r w:rsidR="00F64C3A" w:rsidRPr="00575804">
        <w:rPr>
          <w:rFonts w:ascii="Times New Roman" w:eastAsia="Calibri" w:hAnsi="Times New Roman"/>
          <w:noProof w:val="0"/>
          <w:szCs w:val="22"/>
          <w:lang w:eastAsia="en-US"/>
        </w:rPr>
        <w:t>návodom na obsluhu</w:t>
      </w:r>
      <w:r w:rsidR="00896ABA" w:rsidRPr="00575804">
        <w:rPr>
          <w:rFonts w:ascii="Times New Roman" w:eastAsia="Calibri" w:hAnsi="Times New Roman"/>
          <w:noProof w:val="0"/>
          <w:szCs w:val="22"/>
          <w:lang w:eastAsia="en-US"/>
        </w:rPr>
        <w:t xml:space="preserve">, pokiaľ na uvedený nevhodný spôsob manipulácie bol kupujúci pri zaškolení predávajúcim upozornený </w:t>
      </w:r>
      <w:r w:rsidR="00EF0290" w:rsidRPr="00575804">
        <w:rPr>
          <w:rFonts w:ascii="Times New Roman" w:eastAsia="Calibri" w:hAnsi="Times New Roman"/>
          <w:noProof w:val="0"/>
          <w:szCs w:val="22"/>
          <w:lang w:eastAsia="en-US"/>
        </w:rPr>
        <w:t>a za vady, ktoré vzniknú v dôsledku vyššej moci</w:t>
      </w:r>
      <w:r w:rsidR="00134CE6" w:rsidRPr="00575804">
        <w:rPr>
          <w:rFonts w:ascii="Times New Roman" w:eastAsia="Calibri" w:hAnsi="Times New Roman"/>
          <w:noProof w:val="0"/>
          <w:szCs w:val="22"/>
          <w:lang w:eastAsia="en-US"/>
        </w:rPr>
        <w:t>.</w:t>
      </w:r>
    </w:p>
    <w:p w14:paraId="44A23FE0" w14:textId="77777777" w:rsidR="006201D3" w:rsidRPr="00575804" w:rsidRDefault="006201D3" w:rsidP="00D767DD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2B15C1D" w14:textId="44F3B615" w:rsidR="008B46E6" w:rsidRPr="00575804" w:rsidRDefault="008B46E6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75804">
        <w:rPr>
          <w:rFonts w:ascii="Times New Roman" w:eastAsia="Calibri" w:hAnsi="Times New Roman"/>
          <w:noProof w:val="0"/>
          <w:szCs w:val="22"/>
          <w:lang w:eastAsia="en-US"/>
        </w:rPr>
        <w:t>Počas záručnej doby je predávajúci, resp. ním poverený servisný technik v prípade vady/poruchy tovaru povinný zareagovať na hlásenie</w:t>
      </w:r>
      <w:r w:rsidR="00636297" w:rsidRPr="00575804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8C02D2" w:rsidRPr="00575804">
        <w:rPr>
          <w:rFonts w:ascii="Times New Roman" w:eastAsia="Calibri" w:hAnsi="Times New Roman"/>
          <w:noProof w:val="0"/>
          <w:szCs w:val="22"/>
          <w:lang w:eastAsia="en-US"/>
        </w:rPr>
        <w:t>vady/poruchy kupujúcim do 6 hodín od nahlásenia (</w:t>
      </w:r>
      <w:r w:rsidR="00636297" w:rsidRPr="00575804">
        <w:rPr>
          <w:rFonts w:ascii="Times New Roman" w:eastAsia="Calibri" w:hAnsi="Times New Roman"/>
          <w:noProof w:val="0"/>
          <w:szCs w:val="22"/>
          <w:lang w:eastAsia="en-US"/>
        </w:rPr>
        <w:t xml:space="preserve">v pracovné </w:t>
      </w:r>
      <w:r w:rsidR="008C02D2" w:rsidRPr="00575804">
        <w:rPr>
          <w:rFonts w:ascii="Times New Roman" w:eastAsia="Calibri" w:hAnsi="Times New Roman"/>
          <w:noProof w:val="0"/>
          <w:szCs w:val="22"/>
          <w:lang w:eastAsia="en-US"/>
        </w:rPr>
        <w:t>dni od 8:00 do 14:00 hod.)</w:t>
      </w:r>
      <w:r w:rsidRPr="00575804">
        <w:rPr>
          <w:rFonts w:ascii="Times New Roman" w:eastAsia="Calibri" w:hAnsi="Times New Roman"/>
          <w:noProof w:val="0"/>
          <w:szCs w:val="22"/>
          <w:lang w:eastAsia="en-US"/>
        </w:rPr>
        <w:t>, dostaviť sa fyzicky na opravu</w:t>
      </w:r>
      <w:r w:rsidR="00636297" w:rsidRPr="00575804">
        <w:rPr>
          <w:rFonts w:ascii="Times New Roman" w:eastAsia="Calibri" w:hAnsi="Times New Roman"/>
          <w:noProof w:val="0"/>
          <w:szCs w:val="22"/>
          <w:lang w:eastAsia="en-US"/>
        </w:rPr>
        <w:t xml:space="preserve"> v pracovné dni</w:t>
      </w:r>
      <w:r w:rsidRPr="00575804">
        <w:rPr>
          <w:rFonts w:ascii="Times New Roman" w:eastAsia="Calibri" w:hAnsi="Times New Roman"/>
          <w:noProof w:val="0"/>
          <w:szCs w:val="22"/>
          <w:lang w:eastAsia="en-US"/>
        </w:rPr>
        <w:t xml:space="preserve"> maximálne do </w:t>
      </w:r>
      <w:r w:rsidR="008C02D2" w:rsidRPr="00575804">
        <w:rPr>
          <w:rFonts w:ascii="Times New Roman" w:eastAsia="Calibri" w:hAnsi="Times New Roman"/>
          <w:noProof w:val="0"/>
          <w:szCs w:val="22"/>
          <w:lang w:eastAsia="en-US"/>
        </w:rPr>
        <w:t>48</w:t>
      </w:r>
      <w:r w:rsidR="00636297" w:rsidRPr="00575804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575804">
        <w:rPr>
          <w:rFonts w:ascii="Times New Roman" w:eastAsia="Calibri" w:hAnsi="Times New Roman"/>
          <w:noProof w:val="0"/>
          <w:szCs w:val="22"/>
          <w:lang w:eastAsia="en-US"/>
        </w:rPr>
        <w:t xml:space="preserve">hodín od nahlásenia vady/poruchy. Predávajúci je povinný odstrániť závady/ poruchy na tovare alebo zabezpečiť opravu tovaru, t. j. zabezpečiť jeho plné sfunkčnenie </w:t>
      </w:r>
      <w:r w:rsidR="00636297" w:rsidRPr="00575804">
        <w:rPr>
          <w:rFonts w:ascii="Times New Roman" w:eastAsia="Calibri" w:hAnsi="Times New Roman"/>
          <w:noProof w:val="0"/>
          <w:szCs w:val="22"/>
          <w:lang w:eastAsia="en-US"/>
        </w:rPr>
        <w:t xml:space="preserve">v pracovné dni </w:t>
      </w:r>
      <w:r w:rsidRPr="00575804">
        <w:rPr>
          <w:rFonts w:ascii="Times New Roman" w:eastAsia="Calibri" w:hAnsi="Times New Roman"/>
          <w:noProof w:val="0"/>
          <w:szCs w:val="22"/>
          <w:lang w:eastAsia="en-US"/>
        </w:rPr>
        <w:t>najneskôr do 48 hodín od nástupu servisného technika na opravu bez potreby náhradných dielov potrebných pre uvedenie tovaru do prevádzky</w:t>
      </w:r>
      <w:r w:rsidR="008C02D2" w:rsidRPr="00575804">
        <w:rPr>
          <w:rFonts w:ascii="Times New Roman" w:eastAsia="Calibri" w:hAnsi="Times New Roman"/>
          <w:noProof w:val="0"/>
          <w:szCs w:val="22"/>
          <w:lang w:eastAsia="en-US"/>
        </w:rPr>
        <w:t xml:space="preserve"> a do 3 pracovných dní </w:t>
      </w:r>
      <w:r w:rsidRPr="00575804">
        <w:rPr>
          <w:rFonts w:ascii="Times New Roman" w:eastAsia="Calibri" w:hAnsi="Times New Roman"/>
          <w:noProof w:val="0"/>
          <w:szCs w:val="22"/>
          <w:lang w:eastAsia="en-US"/>
        </w:rPr>
        <w:t>od nástupu servisného technika na opravu pri potrebe dodania náhradných dielov. Predávajúci sa zaväzuje akceptovať aj mailové hlásenia o vzniku závady/ poruchy na tovare.</w:t>
      </w:r>
    </w:p>
    <w:p w14:paraId="59279B9A" w14:textId="77777777" w:rsidR="008B46E6" w:rsidRPr="00575804" w:rsidRDefault="008B46E6" w:rsidP="008B46E6">
      <w:pPr>
        <w:pStyle w:val="ListParagrap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F794932" w14:textId="1D1F51FA" w:rsidR="006201D3" w:rsidRPr="00575804" w:rsidRDefault="008B46E6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75804">
        <w:rPr>
          <w:rFonts w:ascii="Times New Roman" w:eastAsia="Calibri" w:hAnsi="Times New Roman"/>
          <w:noProof w:val="0"/>
          <w:szCs w:val="22"/>
          <w:lang w:eastAsia="en-US"/>
        </w:rPr>
        <w:t>Poskytovateľ sa zaväzuje mať k dispozícii všetky originálne náhradné diely v potrebnom množstve, ktoré budú potrebné k prípadnej oprave závady/ poruchy, údržbe prístroja</w:t>
      </w:r>
      <w:r w:rsidR="008C02D2" w:rsidRPr="00575804">
        <w:rPr>
          <w:rFonts w:ascii="Times New Roman" w:eastAsia="Calibri" w:hAnsi="Times New Roman"/>
          <w:noProof w:val="0"/>
          <w:szCs w:val="22"/>
          <w:lang w:eastAsia="en-US"/>
        </w:rPr>
        <w:t>, a to minimálne 10 rokov</w:t>
      </w:r>
      <w:r w:rsidR="00EE0368" w:rsidRPr="00575804">
        <w:rPr>
          <w:rFonts w:ascii="Times New Roman" w:eastAsia="Calibri" w:hAnsi="Times New Roman"/>
          <w:noProof w:val="0"/>
          <w:szCs w:val="22"/>
          <w:lang w:eastAsia="en-US"/>
        </w:rPr>
        <w:t xml:space="preserve"> od uvedenia tovaru do prevádzky</w:t>
      </w:r>
      <w:r w:rsidRPr="00575804">
        <w:rPr>
          <w:rFonts w:ascii="Times New Roman" w:eastAsia="Calibri" w:hAnsi="Times New Roman"/>
          <w:noProof w:val="0"/>
          <w:szCs w:val="22"/>
          <w:lang w:eastAsia="en-US"/>
        </w:rPr>
        <w:t>. Poskytovateľ zašle Objednávateľovi pred opravou cenovú ponuku na náhradné diely na odsúhlasenie</w:t>
      </w:r>
      <w:r w:rsidR="006201D3" w:rsidRPr="00575804">
        <w:rPr>
          <w:rFonts w:ascii="Times New Roman" w:eastAsia="Calibri" w:hAnsi="Times New Roman"/>
          <w:noProof w:val="0"/>
          <w:szCs w:val="22"/>
          <w:lang w:eastAsia="en-US"/>
        </w:rPr>
        <w:t>.</w:t>
      </w:r>
    </w:p>
    <w:p w14:paraId="54CC6B6B" w14:textId="77777777" w:rsidR="008B46E6" w:rsidRDefault="008B46E6" w:rsidP="008B46E6">
      <w:pPr>
        <w:pStyle w:val="ListParagrap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F54145D" w14:textId="040DCF18" w:rsidR="008B46E6" w:rsidRPr="008B46E6" w:rsidRDefault="008B46E6" w:rsidP="008B46E6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8B46E6">
        <w:rPr>
          <w:rFonts w:ascii="Times New Roman" w:hAnsi="Times New Roman"/>
          <w:color w:val="000000"/>
          <w:szCs w:val="22"/>
        </w:rPr>
        <w:t xml:space="preserve">Predávajúci sa zaväzuje po </w:t>
      </w:r>
      <w:r w:rsidRPr="008B46E6">
        <w:rPr>
          <w:rFonts w:ascii="Times New Roman" w:hAnsi="Times New Roman"/>
          <w:szCs w:val="22"/>
        </w:rPr>
        <w:t xml:space="preserve">dobu 24 (dvadsaťštyri) </w:t>
      </w:r>
      <w:r w:rsidRPr="008B46E6">
        <w:rPr>
          <w:rFonts w:ascii="Times New Roman" w:hAnsi="Times New Roman"/>
          <w:color w:val="000000"/>
          <w:szCs w:val="22"/>
        </w:rPr>
        <w:t xml:space="preserve">mesiacov od doby inštalácie tovaru zabezpečiť na tovare komplexný bezplatný záručný servis. Komplexná bezplatná záruka </w:t>
      </w:r>
      <w:r w:rsidRPr="008B46E6">
        <w:rPr>
          <w:rFonts w:ascii="Times New Roman" w:hAnsi="Times New Roman"/>
          <w:szCs w:val="22"/>
        </w:rPr>
        <w:t xml:space="preserve">predstavuje súbor opatrení, ktoré bude v rámci ceny za tovar vykonávať predávajúci po dobu trvania záručnej doby na tovare za účelom bezporuchovej prevádzky tovaru a za účelom udržania všetkých parametrov uvedených v technickej špecifikácií tovaru. Komplexná bezplatná záruka zahŕňa najmä, nie však výlučne: </w:t>
      </w:r>
    </w:p>
    <w:p w14:paraId="379E2DC5" w14:textId="77777777" w:rsidR="008B46E6" w:rsidRDefault="008B46E6" w:rsidP="008B46E6">
      <w:pPr>
        <w:pStyle w:val="Odsekzoznamu1"/>
        <w:numPr>
          <w:ilvl w:val="0"/>
          <w:numId w:val="32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lastRenderedPageBreak/>
        <w:t>opravu vád a porúch tovaru, t. j. uvedenie tovaru do stavu plnej využiteľnosti vzhľadom k jeho technickým parametrom,</w:t>
      </w:r>
    </w:p>
    <w:p w14:paraId="4A4EAD51" w14:textId="77777777" w:rsidR="008B46E6" w:rsidRPr="00054551" w:rsidRDefault="008B46E6" w:rsidP="008B46E6">
      <w:pPr>
        <w:widowControl w:val="0"/>
        <w:numPr>
          <w:ilvl w:val="0"/>
          <w:numId w:val="3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054551">
        <w:rPr>
          <w:rFonts w:ascii="Times New Roman" w:hAnsi="Times New Roman"/>
          <w:szCs w:val="22"/>
        </w:rPr>
        <w:t xml:space="preserve">náklady a práce servisného technika spojené so servisnou starostlivosťou, </w:t>
      </w:r>
    </w:p>
    <w:p w14:paraId="475BD298" w14:textId="77777777" w:rsidR="008B46E6" w:rsidRPr="00054551" w:rsidRDefault="008B46E6" w:rsidP="008B46E6">
      <w:pPr>
        <w:widowControl w:val="0"/>
        <w:numPr>
          <w:ilvl w:val="0"/>
          <w:numId w:val="3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054551">
        <w:rPr>
          <w:rFonts w:ascii="Times New Roman" w:hAnsi="Times New Roman"/>
          <w:szCs w:val="22"/>
        </w:rPr>
        <w:t xml:space="preserve">celkové cestovné náklady od výjazdu servisného technika do sídla kupujúceho a späť, </w:t>
      </w:r>
    </w:p>
    <w:p w14:paraId="28AAE6B7" w14:textId="5B273F5C" w:rsidR="008B46E6" w:rsidRPr="00575804" w:rsidRDefault="008B46E6" w:rsidP="008B46E6">
      <w:pPr>
        <w:widowControl w:val="0"/>
        <w:numPr>
          <w:ilvl w:val="0"/>
          <w:numId w:val="3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054551">
        <w:rPr>
          <w:rFonts w:ascii="Times New Roman" w:hAnsi="Times New Roman"/>
          <w:szCs w:val="22"/>
        </w:rPr>
        <w:t xml:space="preserve">HW a SW náhradné diely, okrem komerčných upgrade, ktoré rozširujú funkciu </w:t>
      </w:r>
      <w:r w:rsidRPr="00575804">
        <w:rPr>
          <w:rFonts w:ascii="Times New Roman" w:hAnsi="Times New Roman"/>
          <w:szCs w:val="22"/>
        </w:rPr>
        <w:t xml:space="preserve">prístroja, </w:t>
      </w:r>
      <w:r w:rsidR="0046470E" w:rsidRPr="00575804">
        <w:rPr>
          <w:rFonts w:ascii="Times New Roman" w:hAnsi="Times New Roman"/>
          <w:szCs w:val="22"/>
        </w:rPr>
        <w:t>softvérové aktualizácie, zálohy softvérového nastavenia</w:t>
      </w:r>
      <w:r w:rsidR="00E202AA" w:rsidRPr="00575804">
        <w:rPr>
          <w:rFonts w:ascii="Times New Roman" w:hAnsi="Times New Roman"/>
          <w:szCs w:val="22"/>
        </w:rPr>
        <w:t>,</w:t>
      </w:r>
    </w:p>
    <w:p w14:paraId="74E7B9E6" w14:textId="70C0F790" w:rsidR="00E202AA" w:rsidRPr="00575804" w:rsidRDefault="009657F5" w:rsidP="008B46E6">
      <w:pPr>
        <w:widowControl w:val="0"/>
        <w:numPr>
          <w:ilvl w:val="0"/>
          <w:numId w:val="3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575804">
        <w:rPr>
          <w:rFonts w:ascii="Times New Roman" w:hAnsi="Times New Roman"/>
          <w:szCs w:val="22"/>
        </w:rPr>
        <w:t>ú</w:t>
      </w:r>
      <w:r w:rsidR="00E202AA" w:rsidRPr="00575804">
        <w:rPr>
          <w:rFonts w:ascii="Times New Roman" w:hAnsi="Times New Roman"/>
          <w:szCs w:val="22"/>
        </w:rPr>
        <w:t>držba lokálnej databázy a revízie dodaného tovaru vrátane UPS,</w:t>
      </w:r>
    </w:p>
    <w:p w14:paraId="3F61B79F" w14:textId="0DB92251" w:rsidR="008B46E6" w:rsidRPr="00575804" w:rsidRDefault="008B46E6" w:rsidP="008B46E6">
      <w:pPr>
        <w:widowControl w:val="0"/>
        <w:numPr>
          <w:ilvl w:val="0"/>
          <w:numId w:val="3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575804">
        <w:rPr>
          <w:rFonts w:ascii="Times New Roman" w:hAnsi="Times New Roman"/>
          <w:szCs w:val="22"/>
        </w:rPr>
        <w:t>náklady na údržbový materiál použitý pri servisných prácach a pravidelných bezpečnostne technických kontrolách, náklady na údržbové sady,</w:t>
      </w:r>
    </w:p>
    <w:p w14:paraId="22CE30FF" w14:textId="39AF1B5A" w:rsidR="008B46E6" w:rsidRPr="00575804" w:rsidRDefault="008B46E6" w:rsidP="008B46E6">
      <w:pPr>
        <w:widowControl w:val="0"/>
        <w:numPr>
          <w:ilvl w:val="0"/>
          <w:numId w:val="3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575804">
        <w:rPr>
          <w:rFonts w:ascii="Times New Roman" w:hAnsi="Times New Roman"/>
          <w:szCs w:val="22"/>
        </w:rPr>
        <w:t>náklady na demontáž, odvoz a likvidáciu použitých náhradných dielov a</w:t>
      </w:r>
      <w:r w:rsidR="0046470E" w:rsidRPr="00575804">
        <w:rPr>
          <w:rFonts w:ascii="Times New Roman" w:hAnsi="Times New Roman"/>
          <w:szCs w:val="22"/>
        </w:rPr>
        <w:t xml:space="preserve"> údržbového </w:t>
      </w:r>
      <w:r w:rsidRPr="00575804">
        <w:rPr>
          <w:rFonts w:ascii="Times New Roman" w:hAnsi="Times New Roman"/>
          <w:szCs w:val="22"/>
        </w:rPr>
        <w:t>materiálu,</w:t>
      </w:r>
    </w:p>
    <w:p w14:paraId="5B3A5F22" w14:textId="77777777" w:rsidR="008B46E6" w:rsidRPr="00575804" w:rsidRDefault="008B46E6" w:rsidP="008B46E6">
      <w:pPr>
        <w:pStyle w:val="Odsekzoznamu1"/>
        <w:numPr>
          <w:ilvl w:val="0"/>
          <w:numId w:val="32"/>
        </w:numPr>
        <w:jc w:val="both"/>
        <w:rPr>
          <w:rFonts w:ascii="Times New Roman" w:hAnsi="Times New Roman" w:cs="Times New Roman"/>
          <w:szCs w:val="22"/>
        </w:rPr>
      </w:pPr>
      <w:r w:rsidRPr="00575804">
        <w:rPr>
          <w:rFonts w:ascii="Times New Roman" w:hAnsi="Times New Roman" w:cs="Times New Roman"/>
          <w:szCs w:val="22"/>
        </w:rPr>
        <w:t>dodávku a výmenu všetkých potrebných náhradných dielov a súčiastok v prípade ich poruchy, ktoré sami o sebe majú kratšiu dobu životnosti, alebo kratšiu záručnú dobu, ako je záručná doba poskytovaná predávajúcim,</w:t>
      </w:r>
    </w:p>
    <w:p w14:paraId="6960738A" w14:textId="77777777" w:rsidR="008B46E6" w:rsidRPr="00575804" w:rsidRDefault="008B46E6" w:rsidP="008B46E6">
      <w:pPr>
        <w:pStyle w:val="Odsekzoznamu1"/>
        <w:numPr>
          <w:ilvl w:val="0"/>
          <w:numId w:val="32"/>
        </w:numPr>
        <w:jc w:val="both"/>
        <w:rPr>
          <w:rFonts w:ascii="Times New Roman" w:hAnsi="Times New Roman" w:cs="Times New Roman"/>
          <w:szCs w:val="22"/>
        </w:rPr>
      </w:pPr>
      <w:r w:rsidRPr="00575804">
        <w:rPr>
          <w:rFonts w:ascii="Times New Roman" w:hAnsi="Times New Roman" w:cs="Times New Roman"/>
          <w:szCs w:val="22"/>
        </w:rPr>
        <w:t>vykonanie štandardných vylepšení tovaru podľa rozhodnutia predávajúceho, vrátane vykonania aktualizácií, t.j. update softwarového vybavenia tovaru,</w:t>
      </w:r>
    </w:p>
    <w:p w14:paraId="343D6D52" w14:textId="77777777" w:rsidR="008B46E6" w:rsidRPr="00575804" w:rsidRDefault="008B46E6" w:rsidP="008B46E6">
      <w:pPr>
        <w:pStyle w:val="Odsekzoznamu1"/>
        <w:numPr>
          <w:ilvl w:val="0"/>
          <w:numId w:val="32"/>
        </w:numPr>
        <w:jc w:val="both"/>
        <w:rPr>
          <w:rFonts w:ascii="Times New Roman" w:hAnsi="Times New Roman" w:cs="Times New Roman"/>
          <w:szCs w:val="22"/>
        </w:rPr>
      </w:pPr>
      <w:r w:rsidRPr="00575804">
        <w:rPr>
          <w:rFonts w:ascii="Times New Roman" w:hAnsi="Times New Roman" w:cs="Times New Roman"/>
          <w:szCs w:val="22"/>
        </w:rPr>
        <w:t>vykonanie validácií a kalibrácií zariadenia (resp. jeho relevantných častí),</w:t>
      </w:r>
    </w:p>
    <w:p w14:paraId="3397A3C1" w14:textId="284B912D" w:rsidR="008B46E6" w:rsidRDefault="008B46E6" w:rsidP="008B46E6">
      <w:pPr>
        <w:pStyle w:val="Odsekzoznamu1"/>
        <w:numPr>
          <w:ilvl w:val="0"/>
          <w:numId w:val="32"/>
        </w:numPr>
        <w:jc w:val="both"/>
        <w:rPr>
          <w:rFonts w:ascii="Times New Roman" w:hAnsi="Times New Roman" w:cs="Times New Roman"/>
          <w:szCs w:val="22"/>
        </w:rPr>
      </w:pPr>
      <w:r w:rsidRPr="00575804">
        <w:rPr>
          <w:rFonts w:ascii="Times New Roman" w:hAnsi="Times New Roman" w:cs="Times New Roman"/>
          <w:szCs w:val="22"/>
        </w:rPr>
        <w:t>vykonanie pravidelných</w:t>
      </w:r>
      <w:r w:rsidR="009657F5" w:rsidRPr="00575804">
        <w:rPr>
          <w:rFonts w:ascii="Times New Roman" w:hAnsi="Times New Roman" w:cs="Times New Roman"/>
          <w:szCs w:val="22"/>
        </w:rPr>
        <w:t xml:space="preserve"> predpísaných preventívnych,</w:t>
      </w:r>
      <w:r w:rsidRPr="00575804">
        <w:rPr>
          <w:rFonts w:ascii="Times New Roman" w:hAnsi="Times New Roman" w:cs="Times New Roman"/>
          <w:szCs w:val="22"/>
        </w:rPr>
        <w:t xml:space="preserve"> </w:t>
      </w:r>
      <w:r w:rsidR="009657F5" w:rsidRPr="00575804">
        <w:rPr>
          <w:rFonts w:ascii="Times New Roman" w:hAnsi="Times New Roman" w:cs="Times New Roman"/>
          <w:szCs w:val="22"/>
        </w:rPr>
        <w:t xml:space="preserve">bezpečnostne </w:t>
      </w:r>
      <w:r w:rsidRPr="00575804">
        <w:rPr>
          <w:rFonts w:ascii="Times New Roman" w:hAnsi="Times New Roman" w:cs="Times New Roman"/>
          <w:szCs w:val="22"/>
        </w:rPr>
        <w:t>technických kontrol a prehliadok vo výrobcom predpísanom rozsahu a intervale podľa servisného manuálu,</w:t>
      </w:r>
      <w:r w:rsidR="009657F5" w:rsidRPr="00575804">
        <w:rPr>
          <w:rFonts w:ascii="Times New Roman" w:hAnsi="Times New Roman" w:cs="Times New Roman"/>
          <w:szCs w:val="22"/>
        </w:rPr>
        <w:t xml:space="preserve"> ďalších predpísaných kontrol, elektrických kontrol a preventívnych údržbových prác určených výrobcom, minimálne však raz ročne; </w:t>
      </w:r>
      <w:r w:rsidRPr="00575804">
        <w:rPr>
          <w:rFonts w:ascii="Times New Roman" w:hAnsi="Times New Roman" w:cs="Times New Roman"/>
          <w:szCs w:val="22"/>
        </w:rPr>
        <w:t>pričom posledn</w:t>
      </w:r>
      <w:r w:rsidR="009657F5" w:rsidRPr="00575804">
        <w:rPr>
          <w:rFonts w:ascii="Times New Roman" w:hAnsi="Times New Roman" w:cs="Times New Roman"/>
          <w:szCs w:val="22"/>
        </w:rPr>
        <w:t>é</w:t>
      </w:r>
      <w:r w:rsidRPr="00575804"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>tak</w:t>
      </w:r>
      <w:r w:rsidR="009657F5">
        <w:rPr>
          <w:rFonts w:ascii="Times New Roman" w:hAnsi="Times New Roman" w:cs="Times New Roman"/>
          <w:szCs w:val="22"/>
        </w:rPr>
        <w:t>éto</w:t>
      </w:r>
      <w:r>
        <w:rPr>
          <w:rFonts w:ascii="Times New Roman" w:hAnsi="Times New Roman" w:cs="Times New Roman"/>
          <w:szCs w:val="22"/>
        </w:rPr>
        <w:t xml:space="preserve"> kontrol</w:t>
      </w:r>
      <w:r w:rsidR="009657F5">
        <w:rPr>
          <w:rFonts w:ascii="Times New Roman" w:hAnsi="Times New Roman" w:cs="Times New Roman"/>
          <w:szCs w:val="22"/>
        </w:rPr>
        <w:t>y</w:t>
      </w:r>
      <w:r>
        <w:rPr>
          <w:rFonts w:ascii="Times New Roman" w:hAnsi="Times New Roman" w:cs="Times New Roman"/>
          <w:szCs w:val="22"/>
        </w:rPr>
        <w:t xml:space="preserve"> je predávajúci povinný vykonať mesiac pred uplynutím záručnej doby a bezplatne odstrániť všetky zistené vady a nedostatky s výnimkou vád, na ktoré sa záruka nevzťahuje,</w:t>
      </w:r>
    </w:p>
    <w:p w14:paraId="5B71E918" w14:textId="77777777" w:rsidR="008B46E6" w:rsidRDefault="008B46E6" w:rsidP="008B46E6">
      <w:pPr>
        <w:pStyle w:val="Odsekzoznamu1"/>
        <w:numPr>
          <w:ilvl w:val="0"/>
          <w:numId w:val="32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vykonanie ďalších servisných úkonov a činností v súlade s príslušnou právnou úpravou a aplikovateľnými normami,</w:t>
      </w:r>
    </w:p>
    <w:p w14:paraId="3C083096" w14:textId="77777777" w:rsidR="008B46E6" w:rsidRDefault="008B46E6" w:rsidP="008B46E6">
      <w:pPr>
        <w:pStyle w:val="Odsekzoznamu1"/>
        <w:numPr>
          <w:ilvl w:val="0"/>
          <w:numId w:val="32"/>
        </w:numPr>
        <w:jc w:val="both"/>
        <w:rPr>
          <w:rFonts w:ascii="Times New Roman" w:hAnsi="Times New Roman" w:cs="Times New Roman"/>
          <w:spacing w:val="2"/>
          <w:w w:val="105"/>
          <w:szCs w:val="22"/>
        </w:rPr>
      </w:pPr>
      <w:r>
        <w:rPr>
          <w:rFonts w:ascii="Times New Roman" w:hAnsi="Times New Roman" w:cs="Times New Roman"/>
          <w:spacing w:val="2"/>
          <w:w w:val="105"/>
          <w:szCs w:val="22"/>
        </w:rPr>
        <w:t>vykonanie akýchkoľvek neplánovaných opráv a údržby, ktoré nevyplývajú zo servisného plánu výrobcu zariadenia, ak takáto oprava je nevyhnutná za účelom zabezpečenia prevádzky tovaru, vrátane generálnej opravy,</w:t>
      </w:r>
    </w:p>
    <w:p w14:paraId="32D39927" w14:textId="15C78889" w:rsidR="008B46E6" w:rsidRPr="00747143" w:rsidRDefault="00131A7C" w:rsidP="00131A7C">
      <w:pPr>
        <w:pStyle w:val="Odsekzoznamu1"/>
        <w:numPr>
          <w:ilvl w:val="0"/>
          <w:numId w:val="32"/>
        </w:numPr>
        <w:jc w:val="both"/>
        <w:rPr>
          <w:rFonts w:ascii="Times New Roman" w:hAnsi="Times New Roman" w:cs="Times New Roman"/>
          <w:spacing w:val="2"/>
          <w:w w:val="105"/>
          <w:szCs w:val="22"/>
        </w:rPr>
      </w:pPr>
      <w:r w:rsidRPr="00747143">
        <w:rPr>
          <w:rFonts w:ascii="Times New Roman" w:hAnsi="Times New Roman" w:cs="Times New Roman"/>
          <w:spacing w:val="2"/>
          <w:w w:val="105"/>
          <w:szCs w:val="22"/>
        </w:rPr>
        <w:t xml:space="preserve">počas platnosti záručnej doby bude poskytovaná technická telefonická podpora a poradenstvo pri prevádzkovaní tovaru k dispozícii v pracovných dňoch </w:t>
      </w:r>
      <w:r w:rsidR="0046470E">
        <w:rPr>
          <w:rFonts w:ascii="Times New Roman" w:hAnsi="Times New Roman" w:cs="Times New Roman"/>
          <w:spacing w:val="2"/>
          <w:w w:val="105"/>
          <w:szCs w:val="22"/>
        </w:rPr>
        <w:t>od 8:00 do 14:00 ho.</w:t>
      </w:r>
      <w:r w:rsidRPr="00747143">
        <w:rPr>
          <w:rFonts w:ascii="Times New Roman" w:hAnsi="Times New Roman" w:cs="Times New Roman"/>
          <w:spacing w:val="2"/>
          <w:w w:val="105"/>
          <w:szCs w:val="22"/>
        </w:rPr>
        <w:t> </w:t>
      </w:r>
    </w:p>
    <w:p w14:paraId="5F394BA6" w14:textId="061381F3" w:rsidR="00D73323" w:rsidRPr="002C76A9" w:rsidRDefault="004A330E" w:rsidP="00B04D71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2C76A9">
        <w:rPr>
          <w:rFonts w:ascii="Times New Roman" w:eastAsia="Calibri" w:hAnsi="Times New Roman"/>
          <w:noProof w:val="0"/>
          <w:szCs w:val="22"/>
          <w:lang w:eastAsia="en-US"/>
        </w:rPr>
        <w:t>Kupujúci sa zaväzuje, že rekla</w:t>
      </w:r>
      <w:r w:rsidR="002D2F99" w:rsidRPr="002C76A9">
        <w:rPr>
          <w:rFonts w:ascii="Times New Roman" w:eastAsia="Calibri" w:hAnsi="Times New Roman"/>
          <w:noProof w:val="0"/>
          <w:szCs w:val="22"/>
          <w:lang w:eastAsia="en-US"/>
        </w:rPr>
        <w:t>mácie resp. svoje nároky z vád/porúch</w:t>
      </w:r>
      <w:r w:rsidR="00AC1A9A" w:rsidRPr="002C76A9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Pr="002C76A9">
        <w:rPr>
          <w:rFonts w:ascii="Times New Roman" w:eastAsia="Calibri" w:hAnsi="Times New Roman"/>
          <w:noProof w:val="0"/>
          <w:szCs w:val="22"/>
          <w:lang w:eastAsia="en-US"/>
        </w:rPr>
        <w:t>ovaru uplatní bezodkladne po ich zistení, a to na tel./ faxovom čísle :</w:t>
      </w:r>
      <w:r w:rsidR="005D5F67" w:rsidRPr="002C76A9">
        <w:rPr>
          <w:rFonts w:ascii="Times New Roman" w:eastAsia="Calibri" w:hAnsi="Times New Roman"/>
          <w:noProof w:val="0"/>
          <w:szCs w:val="22"/>
          <w:lang w:eastAsia="en-US"/>
        </w:rPr>
        <w:t xml:space="preserve">+ </w:t>
      </w:r>
      <w:r w:rsidR="002C76A9" w:rsidRPr="00FB73AF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..................................</w:t>
      </w:r>
      <w:r w:rsidR="005D5F67" w:rsidRPr="002C76A9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2C76A9">
        <w:rPr>
          <w:rFonts w:ascii="Times New Roman" w:eastAsia="Calibri" w:hAnsi="Times New Roman"/>
          <w:noProof w:val="0"/>
          <w:szCs w:val="22"/>
          <w:lang w:eastAsia="en-US"/>
        </w:rPr>
        <w:t>alebo e-mailom na adrese</w:t>
      </w:r>
      <w:r w:rsidR="005D5F67" w:rsidRPr="002C76A9">
        <w:rPr>
          <w:rFonts w:ascii="Times New Roman" w:eastAsia="Calibri" w:hAnsi="Times New Roman"/>
          <w:noProof w:val="0"/>
          <w:szCs w:val="22"/>
          <w:lang w:eastAsia="en-US"/>
        </w:rPr>
        <w:t xml:space="preserve">: </w:t>
      </w:r>
      <w:r w:rsidR="002C76A9" w:rsidRPr="00FB73AF">
        <w:rPr>
          <w:highlight w:val="yellow"/>
        </w:rPr>
        <w:t>...................................</w:t>
      </w:r>
    </w:p>
    <w:p w14:paraId="5197A6E7" w14:textId="77777777" w:rsidR="006201D3" w:rsidRPr="00134CE6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1EADC9C" w14:textId="77777777" w:rsidR="006201D3" w:rsidRPr="00134CE6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134CE6">
        <w:rPr>
          <w:rFonts w:ascii="Times New Roman" w:eastAsia="Calibri" w:hAnsi="Times New Roman"/>
          <w:b/>
          <w:noProof w:val="0"/>
          <w:szCs w:val="22"/>
          <w:lang w:eastAsia="en-US"/>
        </w:rPr>
        <w:t>Článok V.</w:t>
      </w:r>
    </w:p>
    <w:p w14:paraId="6A1E2DB4" w14:textId="77777777" w:rsidR="006201D3" w:rsidRPr="00134CE6" w:rsidRDefault="00DC7986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Zmluvné sankcie a zodpovednosť za škodu</w:t>
      </w:r>
    </w:p>
    <w:p w14:paraId="22CC34D9" w14:textId="77777777" w:rsidR="006201D3" w:rsidRPr="00134CE6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F14363C" w14:textId="3E659E7E" w:rsidR="006201D3" w:rsidRPr="006201D3" w:rsidRDefault="00AC1A9A" w:rsidP="00D767DD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 prípade omeškania predávajúceho s riadnym dodaním tovaru, má k</w:t>
      </w:r>
      <w:r w:rsidR="006201D3" w:rsidRPr="00134CE6">
        <w:rPr>
          <w:rFonts w:ascii="Times New Roman" w:eastAsia="Calibri" w:hAnsi="Times New Roman"/>
          <w:noProof w:val="0"/>
          <w:szCs w:val="22"/>
          <w:lang w:eastAsia="en-US"/>
        </w:rPr>
        <w:t xml:space="preserve">upujúci nárok na zmluvnú pokutu </w:t>
      </w:r>
      <w:r w:rsidR="006201D3" w:rsidRPr="005B379C">
        <w:rPr>
          <w:rFonts w:ascii="Times New Roman" w:eastAsia="Calibri" w:hAnsi="Times New Roman"/>
          <w:noProof w:val="0"/>
          <w:szCs w:val="22"/>
          <w:lang w:eastAsia="en-US"/>
        </w:rPr>
        <w:t xml:space="preserve">vo výške </w:t>
      </w:r>
      <w:r w:rsidR="00EB2681" w:rsidRPr="005B379C">
        <w:rPr>
          <w:rFonts w:ascii="Times New Roman" w:eastAsia="Calibri" w:hAnsi="Times New Roman"/>
          <w:noProof w:val="0"/>
          <w:szCs w:val="22"/>
          <w:lang w:eastAsia="en-US"/>
        </w:rPr>
        <w:t>0,1</w:t>
      </w:r>
      <w:r w:rsidRPr="005B379C">
        <w:rPr>
          <w:rFonts w:ascii="Times New Roman" w:eastAsia="Calibri" w:hAnsi="Times New Roman"/>
          <w:noProof w:val="0"/>
          <w:szCs w:val="22"/>
          <w:lang w:eastAsia="en-US"/>
        </w:rPr>
        <w:t xml:space="preserve"> % z kúpnej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ceny t</w:t>
      </w:r>
      <w:r w:rsidR="00E977B7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="00EB2681">
        <w:rPr>
          <w:rFonts w:ascii="Times New Roman" w:eastAsia="Calibri" w:hAnsi="Times New Roman"/>
          <w:noProof w:val="0"/>
          <w:szCs w:val="22"/>
          <w:lang w:eastAsia="en-US"/>
        </w:rPr>
        <w:t>bez</w:t>
      </w:r>
      <w:r w:rsidR="00A0694E">
        <w:rPr>
          <w:rFonts w:ascii="Times New Roman" w:eastAsia="Calibri" w:hAnsi="Times New Roman"/>
          <w:noProof w:val="0"/>
          <w:szCs w:val="22"/>
          <w:lang w:eastAsia="en-US"/>
        </w:rPr>
        <w:t xml:space="preserve"> DPH </w:t>
      </w:r>
      <w:r w:rsidR="006201D3" w:rsidRPr="00134CE6">
        <w:rPr>
          <w:rFonts w:ascii="Times New Roman" w:eastAsia="Calibri" w:hAnsi="Times New Roman"/>
          <w:noProof w:val="0"/>
          <w:szCs w:val="22"/>
          <w:lang w:eastAsia="en-US"/>
        </w:rPr>
        <w:t>za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každý aj začatý d</w:t>
      </w:r>
      <w:r>
        <w:rPr>
          <w:rFonts w:ascii="Times New Roman" w:eastAsia="Calibri" w:hAnsi="Times New Roman"/>
          <w:noProof w:val="0"/>
          <w:szCs w:val="22"/>
          <w:lang w:eastAsia="en-US"/>
        </w:rPr>
        <w:t>eň omeškania s riadnym dodaním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ovaru. Zapla</w:t>
      </w:r>
      <w:r>
        <w:rPr>
          <w:rFonts w:ascii="Times New Roman" w:eastAsia="Calibri" w:hAnsi="Times New Roman"/>
          <w:noProof w:val="0"/>
          <w:szCs w:val="22"/>
          <w:lang w:eastAsia="en-US"/>
        </w:rPr>
        <w:t>tením zmluvnej pokuty nestráca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nárok na náhradu škody.</w:t>
      </w:r>
    </w:p>
    <w:p w14:paraId="157167A1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AA13812" w14:textId="6F9BC3EC" w:rsidR="006201D3" w:rsidRDefault="00AC1A9A" w:rsidP="00D767DD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 prípade omeškania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redávajúceho s</w:t>
      </w:r>
      <w:r w:rsidR="00DC7986">
        <w:rPr>
          <w:rFonts w:ascii="Times New Roman" w:eastAsia="Calibri" w:hAnsi="Times New Roman"/>
          <w:noProof w:val="0"/>
          <w:szCs w:val="22"/>
          <w:lang w:eastAsia="en-US"/>
        </w:rPr>
        <w:t> termínmi plnenia služieb počas záručnej doby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podľa </w:t>
      </w:r>
      <w:r w:rsidR="002D2F99">
        <w:rPr>
          <w:rFonts w:ascii="Times New Roman" w:eastAsia="Calibri" w:hAnsi="Times New Roman"/>
          <w:noProof w:val="0"/>
          <w:szCs w:val="22"/>
          <w:lang w:eastAsia="en-US"/>
        </w:rPr>
        <w:t>č</w:t>
      </w:r>
      <w:r w:rsidR="006201D3" w:rsidRPr="002D2F99">
        <w:rPr>
          <w:rFonts w:ascii="Times New Roman" w:eastAsia="Calibri" w:hAnsi="Times New Roman"/>
          <w:noProof w:val="0"/>
          <w:szCs w:val="22"/>
          <w:lang w:eastAsia="en-US"/>
        </w:rPr>
        <w:t>lánku IV. odsek</w:t>
      </w:r>
      <w:r w:rsidR="002D2F99" w:rsidRPr="002D2F99">
        <w:rPr>
          <w:rFonts w:ascii="Times New Roman" w:eastAsia="Calibri" w:hAnsi="Times New Roman"/>
          <w:noProof w:val="0"/>
          <w:szCs w:val="22"/>
          <w:lang w:eastAsia="en-US"/>
        </w:rPr>
        <w:t xml:space="preserve"> 4.</w:t>
      </w:r>
      <w:r w:rsidR="006201D3" w:rsidRPr="002D2F99">
        <w:rPr>
          <w:rFonts w:ascii="Times New Roman" w:eastAsia="Calibri" w:hAnsi="Times New Roman"/>
          <w:noProof w:val="0"/>
          <w:szCs w:val="22"/>
          <w:lang w:eastAsia="en-US"/>
        </w:rPr>
        <w:t xml:space="preserve"> tejto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zmluvy má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upujúci nárok na zmluvnú pokutu vo výške 300,- EUR (slovom: 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lastRenderedPageBreak/>
        <w:t>tristo eur) za každý de</w:t>
      </w:r>
      <w:r>
        <w:rPr>
          <w:rFonts w:ascii="Times New Roman" w:eastAsia="Calibri" w:hAnsi="Times New Roman"/>
          <w:noProof w:val="0"/>
          <w:szCs w:val="22"/>
          <w:lang w:eastAsia="en-US"/>
        </w:rPr>
        <w:t>ň omeškania s odstránením vady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ovaru. Zapla</w:t>
      </w:r>
      <w:r>
        <w:rPr>
          <w:rFonts w:ascii="Times New Roman" w:eastAsia="Calibri" w:hAnsi="Times New Roman"/>
          <w:noProof w:val="0"/>
          <w:szCs w:val="22"/>
          <w:lang w:eastAsia="en-US"/>
        </w:rPr>
        <w:t>tením zmluvnej pokuty nestráca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nárok na náhradu škody.</w:t>
      </w:r>
    </w:p>
    <w:p w14:paraId="7EE1118C" w14:textId="77777777" w:rsidR="0026245B" w:rsidRDefault="0026245B" w:rsidP="0026245B">
      <w:pPr>
        <w:pStyle w:val="ListParagrap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E4BD96D" w14:textId="5C9B1799" w:rsidR="0026245B" w:rsidRPr="006201D3" w:rsidRDefault="0026245B" w:rsidP="00D767DD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26245B">
        <w:rPr>
          <w:rFonts w:ascii="Times New Roman" w:eastAsia="Calibri" w:hAnsi="Times New Roman"/>
          <w:noProof w:val="0"/>
          <w:szCs w:val="22"/>
          <w:lang w:eastAsia="en-US"/>
        </w:rPr>
        <w:t>V prípade omeškania s plnením peňažného záväzku podľa tejto zmluvy má predávajúci nárok na úrok z omeškania v zmysle všeobecne záväzných právnych predpisov</w:t>
      </w:r>
      <w:r>
        <w:rPr>
          <w:rFonts w:ascii="Times New Roman" w:eastAsia="Calibri" w:hAnsi="Times New Roman"/>
          <w:noProof w:val="0"/>
          <w:szCs w:val="22"/>
          <w:lang w:eastAsia="en-US"/>
        </w:rPr>
        <w:t>.</w:t>
      </w:r>
    </w:p>
    <w:p w14:paraId="55F0E74D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5E649DF" w14:textId="59A80104" w:rsidR="006201D3" w:rsidRDefault="006201D3" w:rsidP="00D767DD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Uplatnením uvedených zmluvných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sankcií nie je dotknuté právo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upujúceho na náhradu škody, a to vo výške presahujúcej zmluvnú pokutu.</w:t>
      </w:r>
    </w:p>
    <w:p w14:paraId="3EAC9BC5" w14:textId="77777777" w:rsidR="00DC7986" w:rsidRDefault="00DC7986" w:rsidP="00DC798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D029849" w14:textId="2366E480" w:rsidR="00DC7986" w:rsidRDefault="00DC7986" w:rsidP="00B07DBC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533B4">
        <w:rPr>
          <w:rFonts w:ascii="Times New Roman" w:eastAsia="Calibri" w:hAnsi="Times New Roman"/>
          <w:noProof w:val="0"/>
          <w:szCs w:val="22"/>
          <w:lang w:eastAsia="en-US"/>
        </w:rPr>
        <w:t xml:space="preserve">Zmluvné strany prehlasujú, že si budú poskytovať potrebnú súčinnosť pri plnení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záväzkov vyplývajúcich z tejto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mluvy a navzájom si budú oznamovať všetky okolnosti a informácie, ktoré majú alebo môžu mať vplyv na jej plnenie.</w:t>
      </w:r>
    </w:p>
    <w:p w14:paraId="072FAFEF" w14:textId="77777777" w:rsidR="000B662D" w:rsidRPr="00B07DBC" w:rsidRDefault="000B662D" w:rsidP="000B662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798D04F" w14:textId="3D1EE3E1" w:rsidR="00DC7986" w:rsidRDefault="00DC7986" w:rsidP="00DC7986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Každá zmluvná strana zodpovedá za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priamu škodu spôsobenú druhej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mluvnej stran</w:t>
      </w:r>
      <w:r>
        <w:rPr>
          <w:rFonts w:ascii="Times New Roman" w:eastAsia="Calibri" w:hAnsi="Times New Roman"/>
          <w:noProof w:val="0"/>
          <w:szCs w:val="22"/>
          <w:lang w:eastAsia="en-US"/>
        </w:rPr>
        <w:t>e v súvislosti s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 xml:space="preserve"> vadným</w:t>
      </w:r>
      <w:r w:rsidR="00D3507A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plnením tejto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7C7C2B7B" w14:textId="77777777" w:rsidR="00DC7986" w:rsidRDefault="00DC7986" w:rsidP="00DC798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29D0425" w14:textId="3EF8C611" w:rsidR="00DC7986" w:rsidRDefault="00DC7986" w:rsidP="00DC7986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V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zniknutá škoda bude poškodenej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mluvnej strane uhradená za predpokladu riadneho preukázania jej vzniku, výšky, porušenia zmluvnej povinnosti a príčinnej súvislosti medzi týmto porušením a vznikom škody, ak navrátenie do pôvodného stavu nie je možné.</w:t>
      </w:r>
    </w:p>
    <w:p w14:paraId="1CB4E007" w14:textId="77777777" w:rsidR="009D6DDA" w:rsidRDefault="009D6DDA" w:rsidP="002D75BB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2032530" w14:textId="0AE05686" w:rsidR="009D6DDA" w:rsidRDefault="009D6DDA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Žiadna zmluvná strana nebude zodpovedná druhej zmluvnej strane za nesplnenie alebo omeškanie s plnením svojich zmluvných záväzkov, ak takéto neplnenie bude vychádzať celkom alebo čiastočne z okolností vylučujúcich zodpovednosť, uvedené sa vzťahuje aj na zmluvné pokuty, ktoré v prípade okolností vylučujúcich zodpovednosť nebudú žiadnou zo zmluvných strán uplatňované. Pre účely tejto zmluvy sa za okolnosti vylučujúce zodpovednosť považujú okolnosti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, ktoré nie sú závislé od vôle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luvných strán a ani ich nemôžu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mluvné strany ovplyvniť ako napr. štrajk, epidémia, požiar, prírodná katastrofa, mobilizácia, vojna, povstanie, zabavenie resp. embargo produktov objektívn</w:t>
      </w:r>
      <w:r w:rsidR="00776C79">
        <w:rPr>
          <w:rFonts w:ascii="Times New Roman" w:eastAsia="Calibri" w:hAnsi="Times New Roman"/>
          <w:noProof w:val="0"/>
          <w:szCs w:val="22"/>
          <w:lang w:eastAsia="en-US"/>
        </w:rPr>
        <w:t>e potrebných pre poskytovanie t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ovaru, nezavinená regulácia odberu elektrickej energie. Za vyššiu moc sú považované okolnosti vylučujúce zodpovednosť v zmysle ustanovenia § 374 Obchodného zákonníka.</w:t>
      </w:r>
    </w:p>
    <w:p w14:paraId="2DB68891" w14:textId="77777777" w:rsidR="009D6DDA" w:rsidRDefault="009D6DDA" w:rsidP="009D6DD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EA1EC41" w14:textId="7F8DE53D" w:rsidR="009D6DDA" w:rsidRDefault="009D6DDA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Účinky vylučujúce zodpovednosť sú obmedzené na dobu, pokiaľ trvá prekážka, s ktorou sú účinky spojené. U</w:t>
      </w:r>
      <w:r>
        <w:rPr>
          <w:rFonts w:ascii="Times New Roman" w:eastAsia="Calibri" w:hAnsi="Times New Roman"/>
          <w:noProof w:val="0"/>
          <w:szCs w:val="22"/>
          <w:lang w:eastAsia="en-US"/>
        </w:rPr>
        <w:t>stanovenie prvej vety predchádzajú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ceho odseku tohto článku tejto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mluvy  sa up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latní za predpokladu, že druhá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 xml:space="preserve">mluvná strana bola písomne oboznámená o týchto okolnostiach a o predpokladanej dobe ich trvania postihnutou stranou, bezodkladne ako sa o nich dozvedela.  </w:t>
      </w:r>
    </w:p>
    <w:p w14:paraId="34F161B1" w14:textId="77777777" w:rsidR="009D6DDA" w:rsidRDefault="009D6DDA" w:rsidP="009D6DD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B3D823E" w14:textId="786939B3" w:rsidR="009D6DDA" w:rsidRDefault="009D6DDA" w:rsidP="002D75BB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V prípade, ak na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stanú prekážky vyššej moci, je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mluvná strana, ktorej sa prekážka týka, povinn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á bezodkladne informovať druhú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mluvnú stranu o povahe, začiatku a konci udalosti vyššej moci, ktorá bráni v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plnení povinností podľa tejto z</w:t>
      </w:r>
      <w:r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069C2061" w14:textId="77777777" w:rsidR="002B62A2" w:rsidRPr="002D75BB" w:rsidRDefault="002B62A2" w:rsidP="002B62A2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1BA4E2D" w14:textId="77CC7C0F" w:rsidR="009D6DDA" w:rsidRDefault="00776C79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Ak sa plnenie tejto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mluvy stane nemožným z dôvodu vyššej moci na dobu dlhšiu ako 45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dní,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mluvná strana, ktorá sa bude chcieť odvolať na vyš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šiu moc, písomne požiada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druhú zmluvnú stranu o úpravu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mluvy vo vzťahu k predmetu, cene a času plnenia; ak nedôjde k dohode, má kto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rákoľvek strana právo od tejto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mluvy odstúpiť, pričom účinky odstúpenia nastávajú dňom doručenia píso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mného oznámenia o odstúpení od z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mluvy dr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uhej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 xml:space="preserve">mluvnej strane.  </w:t>
      </w:r>
    </w:p>
    <w:p w14:paraId="13560365" w14:textId="77777777" w:rsidR="009D6DDA" w:rsidRDefault="009D6DDA" w:rsidP="009D6DD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2F9DA89" w14:textId="0AB52FE4" w:rsidR="009B46D5" w:rsidRDefault="00AC1A9A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Žiadna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mluvná s</w:t>
      </w:r>
      <w:r>
        <w:rPr>
          <w:rFonts w:ascii="Times New Roman" w:eastAsia="Calibri" w:hAnsi="Times New Roman"/>
          <w:noProof w:val="0"/>
          <w:szCs w:val="22"/>
          <w:lang w:eastAsia="en-US"/>
        </w:rPr>
        <w:t>trana nebude zodpovedná druhej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mluvnej strane za nesplnenie alebo omeškanie s plnením svojich zmluvných záväzkov, ak takéto omeškanie alebo neplnenie bude spôsobené v dôsledku n</w:t>
      </w:r>
      <w:r>
        <w:rPr>
          <w:rFonts w:ascii="Times New Roman" w:eastAsia="Calibri" w:hAnsi="Times New Roman"/>
          <w:noProof w:val="0"/>
          <w:szCs w:val="22"/>
          <w:lang w:eastAsia="en-US"/>
        </w:rPr>
        <w:t>eposkytnutia súčinnosti druhej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mluvnej strany</w:t>
      </w:r>
      <w:r w:rsidR="00C935B9">
        <w:rPr>
          <w:rFonts w:ascii="Times New Roman" w:eastAsia="Calibri" w:hAnsi="Times New Roman"/>
          <w:noProof w:val="0"/>
          <w:szCs w:val="22"/>
          <w:lang w:eastAsia="en-US"/>
        </w:rPr>
        <w:t>, najmä nie však výlučne</w:t>
      </w:r>
      <w:r w:rsidR="00BD0495">
        <w:rPr>
          <w:rFonts w:ascii="Times New Roman" w:eastAsia="Calibri" w:hAnsi="Times New Roman"/>
          <w:noProof w:val="0"/>
          <w:szCs w:val="22"/>
          <w:lang w:eastAsia="en-US"/>
        </w:rPr>
        <w:t>, ak</w:t>
      </w:r>
      <w:r w:rsidR="009B46D5">
        <w:rPr>
          <w:rFonts w:ascii="Times New Roman" w:eastAsia="Calibri" w:hAnsi="Times New Roman"/>
          <w:noProof w:val="0"/>
          <w:szCs w:val="22"/>
          <w:lang w:eastAsia="en-US"/>
        </w:rPr>
        <w:t xml:space="preserve"> predávajúc</w:t>
      </w:r>
      <w:r w:rsidR="00BD0495">
        <w:rPr>
          <w:rFonts w:ascii="Times New Roman" w:eastAsia="Calibri" w:hAnsi="Times New Roman"/>
          <w:noProof w:val="0"/>
          <w:szCs w:val="22"/>
          <w:lang w:eastAsia="en-US"/>
        </w:rPr>
        <w:t>i</w:t>
      </w:r>
      <w:r w:rsidR="009B46D5">
        <w:rPr>
          <w:rFonts w:ascii="Times New Roman" w:eastAsia="Calibri" w:hAnsi="Times New Roman"/>
          <w:noProof w:val="0"/>
          <w:szCs w:val="22"/>
          <w:lang w:eastAsia="en-US"/>
        </w:rPr>
        <w:t>:</w:t>
      </w:r>
    </w:p>
    <w:p w14:paraId="7F188712" w14:textId="3AE17CEB" w:rsidR="00BD0495" w:rsidRPr="00BD0495" w:rsidRDefault="009B46D5" w:rsidP="00BD0495">
      <w:pPr>
        <w:pStyle w:val="ListParagraph"/>
        <w:numPr>
          <w:ilvl w:val="0"/>
          <w:numId w:val="2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D0495">
        <w:rPr>
          <w:rFonts w:ascii="Times New Roman" w:eastAsia="Calibri" w:hAnsi="Times New Roman"/>
          <w:noProof w:val="0"/>
          <w:szCs w:val="22"/>
          <w:lang w:eastAsia="en-US"/>
        </w:rPr>
        <w:t>neodstráni zjavné vady a nedorobky do 20 pracovných dní</w:t>
      </w:r>
      <w:r w:rsidR="00BD0495" w:rsidRPr="00BD0495">
        <w:rPr>
          <w:rFonts w:ascii="Times New Roman" w:eastAsia="Calibri" w:hAnsi="Times New Roman"/>
          <w:noProof w:val="0"/>
          <w:szCs w:val="22"/>
          <w:lang w:eastAsia="en-US"/>
        </w:rPr>
        <w:t xml:space="preserve"> od podpisu inštalačného protokolu </w:t>
      </w:r>
      <w:r w:rsidRPr="00BD0495">
        <w:rPr>
          <w:rFonts w:ascii="Times New Roman" w:eastAsia="Calibri" w:hAnsi="Times New Roman"/>
          <w:noProof w:val="0"/>
          <w:szCs w:val="22"/>
          <w:lang w:eastAsia="en-US"/>
        </w:rPr>
        <w:t xml:space="preserve">v zmysle čl. II. ods. 9 tejto zmluvy, </w:t>
      </w:r>
      <w:r w:rsidR="00776C79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</w:t>
      </w:r>
      <w:r w:rsidR="00BD0495">
        <w:rPr>
          <w:rFonts w:ascii="Times New Roman" w:eastAsia="Calibri" w:hAnsi="Times New Roman"/>
          <w:noProof w:val="0"/>
          <w:szCs w:val="22"/>
          <w:lang w:eastAsia="en-US"/>
        </w:rPr>
        <w:t xml:space="preserve">nie je oprávnený vystaviť faktúru </w:t>
      </w:r>
      <w:r w:rsidRPr="00BD0495">
        <w:rPr>
          <w:rFonts w:ascii="Times New Roman" w:eastAsia="Calibri" w:hAnsi="Times New Roman"/>
          <w:noProof w:val="0"/>
          <w:szCs w:val="22"/>
          <w:lang w:eastAsia="en-US"/>
        </w:rPr>
        <w:t xml:space="preserve">v zmysle čl. III. ods. 4 </w:t>
      </w:r>
      <w:r w:rsidR="00DA23D2">
        <w:rPr>
          <w:rFonts w:ascii="Times New Roman" w:eastAsia="Calibri" w:hAnsi="Times New Roman"/>
          <w:noProof w:val="0"/>
          <w:szCs w:val="22"/>
          <w:lang w:eastAsia="en-US"/>
        </w:rPr>
        <w:t>tejto zmluvy,</w:t>
      </w:r>
    </w:p>
    <w:p w14:paraId="1DAA3FF0" w14:textId="6B02B32D" w:rsidR="00BD0495" w:rsidRPr="00BD0495" w:rsidRDefault="00BD0495" w:rsidP="00BD0495">
      <w:pPr>
        <w:pStyle w:val="ListParagraph"/>
        <w:numPr>
          <w:ilvl w:val="0"/>
          <w:numId w:val="25"/>
        </w:numPr>
        <w:ind w:left="708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D0495">
        <w:rPr>
          <w:rFonts w:ascii="Times New Roman" w:eastAsia="Calibri" w:hAnsi="Times New Roman"/>
          <w:noProof w:val="0"/>
          <w:szCs w:val="22"/>
          <w:lang w:eastAsia="en-US"/>
        </w:rPr>
        <w:t>ak kupujúci:</w:t>
      </w:r>
    </w:p>
    <w:p w14:paraId="2EE652AF" w14:textId="5917CE42" w:rsidR="00BD0495" w:rsidRPr="00BD0495" w:rsidRDefault="00BD0495" w:rsidP="00BD0495">
      <w:pPr>
        <w:pStyle w:val="ListParagraph"/>
        <w:numPr>
          <w:ilvl w:val="0"/>
          <w:numId w:val="2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nepripraví pracovisko k inštalácii prístroja</w:t>
      </w:r>
      <w:r w:rsidR="00BB53E9">
        <w:rPr>
          <w:rFonts w:ascii="Times New Roman" w:eastAsia="Calibri" w:hAnsi="Times New Roman"/>
          <w:noProof w:val="0"/>
          <w:szCs w:val="22"/>
          <w:lang w:eastAsia="en-US"/>
        </w:rPr>
        <w:t>.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58D2AEA5" w14:textId="77777777" w:rsidR="00B07DBC" w:rsidRDefault="00B07DBC" w:rsidP="005B379C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6C69DFB3" w14:textId="1268C823" w:rsidR="009D6DDA" w:rsidRPr="006201D3" w:rsidRDefault="009D6DDA" w:rsidP="009D6DDA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lastRenderedPageBreak/>
        <w:t>Článok VI.</w:t>
      </w:r>
    </w:p>
    <w:p w14:paraId="34B7C9B8" w14:textId="4E6F8C4B" w:rsidR="009D6DDA" w:rsidRPr="009D6DDA" w:rsidRDefault="00AC1A9A" w:rsidP="009D6DDA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Odstúpenie od z</w:t>
      </w:r>
      <w:r w:rsidR="009D6DDA">
        <w:rPr>
          <w:rFonts w:ascii="Times New Roman" w:eastAsia="Calibri" w:hAnsi="Times New Roman"/>
          <w:b/>
          <w:noProof w:val="0"/>
          <w:szCs w:val="22"/>
          <w:lang w:eastAsia="en-US"/>
        </w:rPr>
        <w:t>mluvy</w:t>
      </w:r>
    </w:p>
    <w:p w14:paraId="09C273C9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376B6D4" w14:textId="0CC82011" w:rsidR="00F94E76" w:rsidRPr="005B379C" w:rsidRDefault="00AC1A9A" w:rsidP="00075EDF">
      <w:pPr>
        <w:pStyle w:val="ListParagraph"/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B379C">
        <w:rPr>
          <w:rFonts w:ascii="Times New Roman" w:eastAsia="Calibri" w:hAnsi="Times New Roman"/>
          <w:noProof w:val="0"/>
          <w:szCs w:val="22"/>
          <w:lang w:eastAsia="en-US"/>
        </w:rPr>
        <w:t>Spôsob odstúpenia od z</w:t>
      </w:r>
      <w:r w:rsidR="009D6DDA" w:rsidRPr="005B379C">
        <w:rPr>
          <w:rFonts w:ascii="Times New Roman" w:eastAsia="Calibri" w:hAnsi="Times New Roman"/>
          <w:noProof w:val="0"/>
          <w:szCs w:val="22"/>
          <w:lang w:eastAsia="en-US"/>
        </w:rPr>
        <w:t>mluvy sa riadi ustanoveniami § 345 a nasledujúcimi ustanoveniami Obchodného zákonníka v znení neskorších predpisov.</w:t>
      </w:r>
      <w:r w:rsidR="00C935B9" w:rsidRPr="005B379C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7786B41E" w14:textId="77777777" w:rsidR="005B379C" w:rsidRPr="005B379C" w:rsidRDefault="005B379C" w:rsidP="005B379C">
      <w:pPr>
        <w:pStyle w:val="ListParagraph"/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35FF1B2" w14:textId="77DED59C" w:rsidR="009D6DDA" w:rsidRDefault="00AC1A9A" w:rsidP="009D6DD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Omeškanie p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redávajúceho s </w:t>
      </w:r>
      <w:r>
        <w:rPr>
          <w:rFonts w:ascii="Times New Roman" w:eastAsia="Calibri" w:hAnsi="Times New Roman"/>
          <w:noProof w:val="0"/>
          <w:szCs w:val="22"/>
          <w:lang w:eastAsia="en-US"/>
        </w:rPr>
        <w:t>plnením povinností podľa tejto z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mlu</w:t>
      </w:r>
      <w:r>
        <w:rPr>
          <w:rFonts w:ascii="Times New Roman" w:eastAsia="Calibri" w:hAnsi="Times New Roman"/>
          <w:noProof w:val="0"/>
          <w:szCs w:val="22"/>
          <w:lang w:eastAsia="en-US"/>
        </w:rPr>
        <w:t>vy znamená podstatné porušenie z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 xml:space="preserve">mluvy, pričom </w:t>
      </w:r>
      <w:r>
        <w:rPr>
          <w:rFonts w:ascii="Times New Roman" w:eastAsia="Calibri" w:hAnsi="Times New Roman"/>
          <w:noProof w:val="0"/>
          <w:szCs w:val="22"/>
          <w:lang w:eastAsia="en-US"/>
        </w:rPr>
        <w:t>kupujúci je oprávnený od zmluvy odstúpiť, ak to oznámi p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redávajúcemu bez zbytočného odkladu po tom, čo sa o tomto porušení dozvedel.</w:t>
      </w:r>
    </w:p>
    <w:p w14:paraId="46CA95B9" w14:textId="77777777" w:rsidR="001E6A82" w:rsidRDefault="001E6A82" w:rsidP="001E6A82">
      <w:pPr>
        <w:pStyle w:val="ListParagrap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EA26104" w14:textId="77777777" w:rsidR="001E6A82" w:rsidRPr="001E6A82" w:rsidRDefault="001E6A82" w:rsidP="001E6A82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E6A82">
        <w:rPr>
          <w:rFonts w:ascii="Times New Roman" w:eastAsia="Calibri" w:hAnsi="Times New Roman"/>
          <w:szCs w:val="22"/>
        </w:rPr>
        <w:t>Zmluvné strany označujú za podstatné porušenie zmluvy najmä porušenie nasledujúcich zmluvných povinností:</w:t>
      </w:r>
    </w:p>
    <w:p w14:paraId="1670C2CD" w14:textId="77777777" w:rsidR="001E6A82" w:rsidRDefault="001E6A82" w:rsidP="001E6A82">
      <w:pPr>
        <w:pStyle w:val="Odsekzoznamu1"/>
        <w:numPr>
          <w:ilvl w:val="0"/>
          <w:numId w:val="34"/>
        </w:numPr>
        <w:ind w:left="709" w:hanging="283"/>
        <w:jc w:val="both"/>
        <w:rPr>
          <w:rFonts w:ascii="Times New Roman" w:eastAsia="Calibri" w:hAnsi="Times New Roman" w:cs="Times New Roman"/>
          <w:szCs w:val="22"/>
        </w:rPr>
      </w:pPr>
      <w:r>
        <w:rPr>
          <w:rFonts w:ascii="Times New Roman" w:eastAsia="Calibri" w:hAnsi="Times New Roman" w:cs="Times New Roman"/>
          <w:szCs w:val="22"/>
        </w:rPr>
        <w:t>nedodanie tovaru predávajúcim v zmysle dohodnutých podmienok riadne a včas a v kvalite podľa dohodnutých podmienok o viac ako 30 dní,</w:t>
      </w:r>
    </w:p>
    <w:p w14:paraId="7EEDFEF9" w14:textId="77777777" w:rsidR="001E6A82" w:rsidRDefault="001E6A82" w:rsidP="001E6A82">
      <w:pPr>
        <w:pStyle w:val="Odsekzoznamu1"/>
        <w:numPr>
          <w:ilvl w:val="0"/>
          <w:numId w:val="34"/>
        </w:numPr>
        <w:ind w:left="709" w:hanging="283"/>
        <w:jc w:val="both"/>
        <w:rPr>
          <w:rFonts w:ascii="Times New Roman" w:eastAsia="Calibri" w:hAnsi="Times New Roman" w:cs="Times New Roman"/>
          <w:szCs w:val="22"/>
        </w:rPr>
      </w:pPr>
      <w:r>
        <w:rPr>
          <w:rFonts w:ascii="Times New Roman" w:eastAsia="Calibri" w:hAnsi="Times New Roman" w:cs="Times New Roman"/>
          <w:szCs w:val="22"/>
        </w:rPr>
        <w:t>neodstránenie vád tovaru predávajúcim za podmienok uvedených v tejto zmluve ani v poskytnutej dodatočnej lehote,</w:t>
      </w:r>
    </w:p>
    <w:p w14:paraId="0B5B81C2" w14:textId="77777777" w:rsidR="001E6A82" w:rsidRDefault="001E6A82" w:rsidP="001E6A82">
      <w:pPr>
        <w:pStyle w:val="Odsekzoznamu1"/>
        <w:numPr>
          <w:ilvl w:val="0"/>
          <w:numId w:val="34"/>
        </w:numPr>
        <w:ind w:left="709" w:hanging="283"/>
        <w:jc w:val="both"/>
        <w:rPr>
          <w:rFonts w:ascii="Times New Roman" w:eastAsia="Calibri" w:hAnsi="Times New Roman" w:cs="Times New Roman"/>
          <w:szCs w:val="22"/>
        </w:rPr>
      </w:pPr>
      <w:r>
        <w:rPr>
          <w:rFonts w:ascii="Times New Roman" w:eastAsia="Calibri" w:hAnsi="Times New Roman" w:cs="Times New Roman"/>
          <w:szCs w:val="22"/>
        </w:rPr>
        <w:t>neprevzatie tovaru kupujúcim v súlade s touto zmluvou riadne a včas,</w:t>
      </w:r>
    </w:p>
    <w:p w14:paraId="2CD018DF" w14:textId="2B711AEE" w:rsidR="006201D3" w:rsidRPr="005B379C" w:rsidRDefault="001E6A82" w:rsidP="005B379C">
      <w:pPr>
        <w:pStyle w:val="Odsekzoznamu1"/>
        <w:numPr>
          <w:ilvl w:val="0"/>
          <w:numId w:val="34"/>
        </w:numPr>
        <w:ind w:left="709" w:hanging="283"/>
        <w:jc w:val="both"/>
        <w:rPr>
          <w:rFonts w:ascii="Times New Roman" w:eastAsia="Calibri" w:hAnsi="Times New Roman" w:cs="Times New Roman"/>
          <w:szCs w:val="22"/>
        </w:rPr>
      </w:pPr>
      <w:r>
        <w:rPr>
          <w:rFonts w:ascii="Times New Roman" w:eastAsia="Calibri" w:hAnsi="Times New Roman" w:cs="Times New Roman"/>
          <w:szCs w:val="22"/>
        </w:rPr>
        <w:t>neuhradenie kúpnej ceny kupujúcim ani v dodatočnej lehote 30 dní po uplynutí doby splatnosti faktúry.</w:t>
      </w:r>
    </w:p>
    <w:p w14:paraId="4656F309" w14:textId="21B72518" w:rsidR="00B81144" w:rsidRPr="008D667F" w:rsidRDefault="006201D3" w:rsidP="009D6DD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Odstúpenie podľa predchádzajú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ceho odseku tohto článku z</w:t>
      </w:r>
      <w:r w:rsidR="00FD15F6">
        <w:rPr>
          <w:rFonts w:ascii="Times New Roman" w:eastAsia="Calibri" w:hAnsi="Times New Roman"/>
          <w:noProof w:val="0"/>
          <w:szCs w:val="22"/>
          <w:lang w:eastAsia="en-US"/>
        </w:rPr>
        <w:t xml:space="preserve">mluvy, ako aj 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 xml:space="preserve">z iných dôvodov uvedených v tejto </w:t>
      </w:r>
      <w:r w:rsidR="006E6250"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mluve,</w:t>
      </w:r>
      <w:r w:rsidR="00FD15F6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je účinné dňom doručenia písomného oznámenia o odstúpení od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z</w:t>
      </w:r>
      <w:r w:rsidR="00B25BD2">
        <w:rPr>
          <w:rFonts w:ascii="Times New Roman" w:eastAsia="Calibri" w:hAnsi="Times New Roman"/>
          <w:noProof w:val="0"/>
          <w:szCs w:val="22"/>
          <w:lang w:eastAsia="en-US"/>
        </w:rPr>
        <w:t xml:space="preserve">mluvy druhej zmluvnej strane.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Odstúpení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m od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 nie je dotknuté právo na náhradu škody a na úhradu zmluvnej pokuty, na ktoré vz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nikol nárok pred odstúpením od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27ABB680" w14:textId="77777777" w:rsidR="00B07DBC" w:rsidRDefault="00B07DBC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436BD65C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V</w:t>
      </w:r>
      <w:r w:rsidR="009D6DDA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I.</w:t>
      </w:r>
    </w:p>
    <w:p w14:paraId="1B0B714C" w14:textId="4BEE632F" w:rsidR="006201D3" w:rsidRPr="006201D3" w:rsidRDefault="00AC1A9A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Osobitné dojednania z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mluvných strán</w:t>
      </w:r>
    </w:p>
    <w:p w14:paraId="21063D57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76BE616" w14:textId="4B9F8725" w:rsidR="006201D3" w:rsidRDefault="006201D3" w:rsidP="00D767DD">
      <w:pPr>
        <w:numPr>
          <w:ilvl w:val="0"/>
          <w:numId w:val="8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Zmluvné strany sa zaväzujú oznámiť si navzájom akékoľvek zmeny údajov dôleži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tých pre bezproblémové plnenie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mluvy, a to najmä úd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ajov uvedených v záhlaví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mluvy, príp. iných kontaktn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ých údajov vymedzených v 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mluve.</w:t>
      </w:r>
    </w:p>
    <w:p w14:paraId="3069E8F0" w14:textId="77777777" w:rsidR="006F0076" w:rsidRPr="006F0076" w:rsidRDefault="006F0076" w:rsidP="006F0076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92A2645" w14:textId="48396D7B" w:rsidR="008E2EED" w:rsidRDefault="006F0076" w:rsidP="006F0076">
      <w:pPr>
        <w:numPr>
          <w:ilvl w:val="0"/>
          <w:numId w:val="8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Pr="006F0076">
        <w:rPr>
          <w:rFonts w:ascii="Times New Roman" w:eastAsia="Calibri" w:hAnsi="Times New Roman"/>
          <w:noProof w:val="0"/>
          <w:szCs w:val="22"/>
          <w:lang w:eastAsia="en-US"/>
        </w:rPr>
        <w:t>mluvné strany sa dohodli, že predávajúci v postavení veriteľa nepostúpi akúkoľvek svoju pohľadávku z tejto zmluvy tretej osobe bez predchádzajúceho písomného súhlasu dlžníka- kupujúceho. Rovnakým spôsobom predávajúci pohľadávku voči kupujúcemu nezabezpečí ručením treťou osobou alebo žiadnym iným právne prípustným spôsobom predávajúci neposkytne práva k takejto pohľadávke tretej osobe. Písomný súhlas kupujúceho s týmito úkonmi je zároveň platný len za podmienky, že bol na tento úkon udelený predchádzajúci písomný súhlas Ministerstva zdravotníctva SR. V prípade, že dôjde zo strany predávajúceho k porušeniu tejto povinnosti a svoje práva a povinnosti z tejto zmluvy postúpi, resp. prijme ručenie tretej osobe bez súhlasu protistrany, bude sa takýto úkon považovať za absolútne neplatný a neúčinný voči kupujúcemu.</w:t>
      </w:r>
    </w:p>
    <w:p w14:paraId="5E29F35B" w14:textId="77777777" w:rsidR="006F0076" w:rsidRPr="006F0076" w:rsidRDefault="006F0076" w:rsidP="006F007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E1D98D7" w14:textId="77777777" w:rsidR="006201D3" w:rsidRPr="006201D3" w:rsidRDefault="006201D3" w:rsidP="00D767DD">
      <w:pPr>
        <w:numPr>
          <w:ilvl w:val="0"/>
          <w:numId w:val="8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Predávajúci sa zaväzuje, že</w:t>
      </w:r>
    </w:p>
    <w:p w14:paraId="307D6273" w14:textId="39D14E7C" w:rsidR="006201D3" w:rsidRPr="006201D3" w:rsidRDefault="006201D3" w:rsidP="00D767DD">
      <w:pPr>
        <w:numPr>
          <w:ilvl w:val="0"/>
          <w:numId w:val="9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nevyužije žiadne informácie, ktoré zistí alebo s prihliadnutím na okolnosti by mohol zi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stiť pri plnení predmetu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mluvy vo svoj prospech, ani v prospech tretích osôb, a to jednak počas trvania tohto zmluvného vzťahu, ako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aj po ukončení platnosti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mluvy;</w:t>
      </w:r>
    </w:p>
    <w:p w14:paraId="40A21533" w14:textId="2628700B" w:rsidR="00C935B9" w:rsidRDefault="006201D3" w:rsidP="00D767DD">
      <w:pPr>
        <w:numPr>
          <w:ilvl w:val="0"/>
          <w:numId w:val="9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informácie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a podklady poskytnuté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upujúcim alebo tretími osob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ami pre plnenie predmetu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 nepoužije na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iný účel ako je plnenie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</w:t>
      </w:r>
      <w:r w:rsidR="006E6250">
        <w:rPr>
          <w:rFonts w:ascii="Times New Roman" w:eastAsia="Calibri" w:hAnsi="Times New Roman"/>
          <w:noProof w:val="0"/>
          <w:szCs w:val="22"/>
          <w:lang w:eastAsia="en-US"/>
        </w:rPr>
        <w:t>;</w:t>
      </w:r>
    </w:p>
    <w:p w14:paraId="5536904C" w14:textId="0B4BFF9D" w:rsidR="00FD15F6" w:rsidRPr="005B379C" w:rsidRDefault="00C935B9" w:rsidP="00D767DD">
      <w:pPr>
        <w:numPr>
          <w:ilvl w:val="0"/>
          <w:numId w:val="9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 prípade porušenia povinnosti uvedenej v bode a</w:t>
      </w:r>
      <w:r w:rsidR="00B26FE3">
        <w:rPr>
          <w:rFonts w:ascii="Times New Roman" w:eastAsia="Calibri" w:hAnsi="Times New Roman"/>
          <w:noProof w:val="0"/>
          <w:szCs w:val="22"/>
          <w:lang w:eastAsia="en-US"/>
        </w:rPr>
        <w:t>)</w:t>
      </w:r>
      <w:r>
        <w:rPr>
          <w:rFonts w:ascii="Times New Roman" w:eastAsia="Calibri" w:hAnsi="Times New Roman"/>
          <w:noProof w:val="0"/>
          <w:szCs w:val="22"/>
          <w:lang w:eastAsia="en-US"/>
        </w:rPr>
        <w:t> a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 </w:t>
      </w:r>
      <w:r>
        <w:rPr>
          <w:rFonts w:ascii="Times New Roman" w:eastAsia="Calibri" w:hAnsi="Times New Roman"/>
          <w:noProof w:val="0"/>
          <w:szCs w:val="22"/>
          <w:lang w:eastAsia="en-US"/>
        </w:rPr>
        <w:t>b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)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toh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o odseku z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mluvy,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predávajúci uhradí kupujúcemu zmluvnú pokutu jednorazovo 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vo výške u</w:t>
      </w:r>
      <w:r>
        <w:rPr>
          <w:rFonts w:ascii="Times New Roman" w:eastAsia="Calibri" w:hAnsi="Times New Roman"/>
          <w:noProof w:val="0"/>
          <w:szCs w:val="22"/>
          <w:lang w:eastAsia="en-US"/>
        </w:rPr>
        <w:t>veden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ej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v čl. V. ods. 1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mluvy, t. j</w:t>
      </w:r>
      <w:r w:rsidR="008E2EED" w:rsidRPr="005B379C">
        <w:rPr>
          <w:rFonts w:ascii="Times New Roman" w:eastAsia="Calibri" w:hAnsi="Times New Roman"/>
          <w:noProof w:val="0"/>
          <w:szCs w:val="22"/>
          <w:lang w:eastAsia="en-US"/>
        </w:rPr>
        <w:t>. 0,</w:t>
      </w:r>
      <w:r w:rsidR="001E6A82" w:rsidRPr="005B379C">
        <w:rPr>
          <w:rFonts w:ascii="Times New Roman" w:eastAsia="Calibri" w:hAnsi="Times New Roman"/>
          <w:noProof w:val="0"/>
          <w:szCs w:val="22"/>
          <w:lang w:eastAsia="en-US"/>
        </w:rPr>
        <w:t>0</w:t>
      </w:r>
      <w:r w:rsidR="008E2EED" w:rsidRPr="005B379C">
        <w:rPr>
          <w:rFonts w:ascii="Times New Roman" w:eastAsia="Calibri" w:hAnsi="Times New Roman"/>
          <w:noProof w:val="0"/>
          <w:szCs w:val="22"/>
          <w:lang w:eastAsia="en-US"/>
        </w:rPr>
        <w:t xml:space="preserve">1 % </w:t>
      </w:r>
      <w:r w:rsidRPr="005B379C">
        <w:rPr>
          <w:rFonts w:ascii="Times New Roman" w:eastAsia="Calibri" w:hAnsi="Times New Roman"/>
          <w:noProof w:val="0"/>
          <w:szCs w:val="22"/>
          <w:lang w:eastAsia="en-US"/>
        </w:rPr>
        <w:t>z kúpnej ceny tovaru</w:t>
      </w:r>
      <w:r w:rsidR="008E2EED" w:rsidRPr="005B379C">
        <w:rPr>
          <w:rFonts w:ascii="Times New Roman" w:eastAsia="Calibri" w:hAnsi="Times New Roman"/>
          <w:noProof w:val="0"/>
          <w:szCs w:val="22"/>
          <w:lang w:eastAsia="en-US"/>
        </w:rPr>
        <w:t xml:space="preserve"> bez DPH</w:t>
      </w:r>
      <w:r w:rsidR="006E6250" w:rsidRPr="005B379C">
        <w:rPr>
          <w:rFonts w:ascii="Times New Roman" w:eastAsia="Calibri" w:hAnsi="Times New Roman"/>
          <w:noProof w:val="0"/>
          <w:szCs w:val="22"/>
          <w:lang w:eastAsia="en-US"/>
        </w:rPr>
        <w:t xml:space="preserve">, a to aj opakovane, čím nie je dotknutá náhrada škody. </w:t>
      </w:r>
    </w:p>
    <w:p w14:paraId="1027D75C" w14:textId="77777777" w:rsidR="00527695" w:rsidRDefault="00527695" w:rsidP="005B379C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30BCD92A" w14:textId="77777777" w:rsidR="000B662D" w:rsidRDefault="000B662D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2B552FA2" w14:textId="05F55B51" w:rsidR="00D64BD6" w:rsidRPr="001431F2" w:rsidRDefault="00D64BD6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lastRenderedPageBreak/>
        <w:t>Článok V</w:t>
      </w:r>
      <w:r w:rsidR="009D6DDA"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="002A079D"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</w:p>
    <w:p w14:paraId="7E1124ED" w14:textId="77777777" w:rsidR="00D64BD6" w:rsidRPr="001431F2" w:rsidRDefault="002A079D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Subdodávky</w:t>
      </w:r>
    </w:p>
    <w:p w14:paraId="72C29872" w14:textId="77777777" w:rsidR="002A079D" w:rsidRPr="001431F2" w:rsidRDefault="002A079D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2E5F5376" w14:textId="4595A160" w:rsidR="002A079D" w:rsidRPr="001431F2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 xml:space="preserve">Predávajúci </w:t>
      </w:r>
      <w:r w:rsidR="00B26FE3">
        <w:rPr>
          <w:rFonts w:ascii="Times New Roman" w:hAnsi="Times New Roman"/>
          <w:szCs w:val="22"/>
        </w:rPr>
        <w:t xml:space="preserve">je oprávnený </w:t>
      </w:r>
      <w:r w:rsidRPr="001431F2">
        <w:rPr>
          <w:rFonts w:ascii="Times New Roman" w:hAnsi="Times New Roman"/>
          <w:szCs w:val="22"/>
        </w:rPr>
        <w:t>zabezpečiť časť plnenia predmetu zmluvy prostredníctvom svojich subdodávateľov.</w:t>
      </w:r>
    </w:p>
    <w:p w14:paraId="1A11AE0F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34F4746" w14:textId="77777777" w:rsidR="002A079D" w:rsidRPr="00FF2B75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>Predávajúci garantuje spôsobilosť subdodávateľov pre plnenie predmetu zmluvy.</w:t>
      </w:r>
    </w:p>
    <w:p w14:paraId="72F01326" w14:textId="77777777" w:rsidR="00FF2B75" w:rsidRDefault="00FF2B75" w:rsidP="00FF2B75">
      <w:pPr>
        <w:pStyle w:val="ListParagrap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F6B2DAD" w14:textId="7B717075" w:rsidR="002A079D" w:rsidRPr="007C21B2" w:rsidRDefault="002A079D" w:rsidP="00FF2B75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FF2B75">
        <w:rPr>
          <w:rFonts w:ascii="Times New Roman" w:hAnsi="Times New Roman"/>
          <w:szCs w:val="22"/>
        </w:rPr>
        <w:t>Predávajúci zodpovedá za celé a riadne plnenie zmluvy počas cel</w:t>
      </w:r>
      <w:r w:rsidR="00AC1A9A" w:rsidRPr="00FF2B75">
        <w:rPr>
          <w:rFonts w:ascii="Times New Roman" w:hAnsi="Times New Roman"/>
          <w:szCs w:val="22"/>
        </w:rPr>
        <w:t>ého trvania zmluvného vzťahu s k</w:t>
      </w:r>
      <w:r w:rsidRPr="00FF2B75">
        <w:rPr>
          <w:rFonts w:ascii="Times New Roman" w:hAnsi="Times New Roman"/>
          <w:szCs w:val="22"/>
        </w:rPr>
        <w:t>upuj</w:t>
      </w:r>
      <w:r w:rsidR="00AC1A9A" w:rsidRPr="00FF2B75">
        <w:rPr>
          <w:rFonts w:ascii="Times New Roman" w:hAnsi="Times New Roman"/>
          <w:szCs w:val="22"/>
        </w:rPr>
        <w:t>úcim a to bez ohľadu na to, či p</w:t>
      </w:r>
      <w:r w:rsidRPr="00FF2B75">
        <w:rPr>
          <w:rFonts w:ascii="Times New Roman" w:hAnsi="Times New Roman"/>
          <w:szCs w:val="22"/>
        </w:rPr>
        <w:t xml:space="preserve">redávajúci použil subdodávky alebo nie, v akom rozsahu a za akých podmienok. </w:t>
      </w:r>
      <w:r w:rsidR="00FF2B75" w:rsidRPr="007C21B2">
        <w:rPr>
          <w:rFonts w:ascii="Times New Roman" w:hAnsi="Times New Roman"/>
          <w:szCs w:val="22"/>
        </w:rPr>
        <w:t>Kupujúci nenesie akúkoľvek zodpovednosť voči subdodávateľom predávajúceho.</w:t>
      </w:r>
    </w:p>
    <w:p w14:paraId="3DC4125A" w14:textId="77777777" w:rsidR="00FD15F6" w:rsidRPr="001431F2" w:rsidRDefault="00FD15F6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600CBA2" w14:textId="78C1CAB2" w:rsidR="002A079D" w:rsidRPr="001431F2" w:rsidRDefault="00AC1A9A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</w:rPr>
        <w:t>Predávajúci je povinný oznámiť k</w:t>
      </w:r>
      <w:r w:rsidR="002A079D" w:rsidRPr="001431F2">
        <w:rPr>
          <w:rFonts w:ascii="Times New Roman" w:hAnsi="Times New Roman"/>
          <w:szCs w:val="22"/>
        </w:rPr>
        <w:t>upujúcemu akúkoľvek zmenu údajov o subdodávateľovi, do piatich pracovných dní odo dňa, kedy táto skutočnosť nastala.</w:t>
      </w:r>
    </w:p>
    <w:p w14:paraId="0790BD87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6C395F2" w14:textId="0A2F3DF3" w:rsidR="002A079D" w:rsidRPr="001431F2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>Predávajúci má právo na zmenu subdodávateľa alebo na doplnenie nového subdodávateľa vo vzť</w:t>
      </w:r>
      <w:r w:rsidR="00AC1A9A">
        <w:rPr>
          <w:rFonts w:ascii="Times New Roman" w:hAnsi="Times New Roman"/>
          <w:szCs w:val="22"/>
        </w:rPr>
        <w:t>ahu k plneniu, ktorého sa táto z</w:t>
      </w:r>
      <w:r w:rsidRPr="001431F2">
        <w:rPr>
          <w:rFonts w:ascii="Times New Roman" w:hAnsi="Times New Roman"/>
          <w:szCs w:val="22"/>
        </w:rPr>
        <w:t>mluva týka.</w:t>
      </w:r>
    </w:p>
    <w:p w14:paraId="285C3DB5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5B80598" w14:textId="2BA07952" w:rsidR="00671259" w:rsidRPr="001431F2" w:rsidRDefault="006E6250" w:rsidP="00671259">
      <w:pPr>
        <w:widowControl w:val="0"/>
        <w:numPr>
          <w:ilvl w:val="0"/>
          <w:numId w:val="15"/>
        </w:numPr>
        <w:suppressAutoHyphens/>
        <w:ind w:left="357"/>
        <w:contextualSpacing/>
        <w:jc w:val="both"/>
        <w:rPr>
          <w:rFonts w:ascii="Times New Roman" w:eastAsia="Calibri" w:hAnsi="Times New Roman"/>
          <w:szCs w:val="22"/>
          <w:lang w:eastAsia="en-US"/>
        </w:rPr>
      </w:pPr>
      <w:r>
        <w:rPr>
          <w:rFonts w:ascii="Times New Roman" w:hAnsi="Times New Roman"/>
          <w:szCs w:val="22"/>
        </w:rPr>
        <w:t xml:space="preserve">Predávajúci </w:t>
      </w:r>
      <w:r w:rsidR="00671259" w:rsidRPr="001431F2">
        <w:rPr>
          <w:rFonts w:ascii="Times New Roman" w:hAnsi="Times New Roman"/>
          <w:szCs w:val="22"/>
        </w:rPr>
        <w:t>je povinný do piatich pracovných dní odo dňa uzatvorenia zmluvy so subdodávateľom, alebo v deň nástupu subdodávateľa (podľa toho, ktorá skutočnosť nastane neskôr), predložiť aktualizované Vyhlásenie o subdodávateľoch, ktoré musí obsahovať minimálne identifikáciu subdodávateľa, predmet subdodávky, predpokladaný podiel zákazky zadávaný subdodávateľom a osobu oprávnenú konať za subdodávateľa (meno a priezvisko, tel. kontakt).</w:t>
      </w:r>
    </w:p>
    <w:p w14:paraId="2FBB84F1" w14:textId="77777777" w:rsidR="00FD15F6" w:rsidRPr="001431F2" w:rsidRDefault="00FD15F6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4BA49F9" w14:textId="62BE8EDB" w:rsidR="006201D3" w:rsidRPr="00124948" w:rsidRDefault="00AC1A9A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</w:rPr>
        <w:t>Porušenie povinností p</w:t>
      </w:r>
      <w:r w:rsidR="002A079D" w:rsidRPr="001431F2">
        <w:rPr>
          <w:rFonts w:ascii="Times New Roman" w:hAnsi="Times New Roman"/>
          <w:szCs w:val="22"/>
        </w:rPr>
        <w:t>redávaj</w:t>
      </w:r>
      <w:r>
        <w:rPr>
          <w:rFonts w:ascii="Times New Roman" w:hAnsi="Times New Roman"/>
          <w:szCs w:val="22"/>
        </w:rPr>
        <w:t>úceho uvedených v tomto článku z</w:t>
      </w:r>
      <w:r w:rsidR="002A079D" w:rsidRPr="001431F2">
        <w:rPr>
          <w:rFonts w:ascii="Times New Roman" w:hAnsi="Times New Roman"/>
          <w:szCs w:val="22"/>
        </w:rPr>
        <w:t>mluvy sa považuje za podstatné</w:t>
      </w:r>
      <w:r w:rsidR="00FD15F6" w:rsidRPr="001431F2">
        <w:rPr>
          <w:rFonts w:ascii="Times New Roman" w:hAnsi="Times New Roman"/>
          <w:szCs w:val="22"/>
        </w:rPr>
        <w:t xml:space="preserve"> porušenie zmluvných povinností a </w:t>
      </w:r>
      <w:r w:rsidR="00FD15F6" w:rsidRPr="001431F2">
        <w:rPr>
          <w:rFonts w:ascii="Times New Roman" w:eastAsia="Calibri" w:hAnsi="Times New Roman"/>
          <w:noProof w:val="0"/>
          <w:szCs w:val="22"/>
          <w:lang w:eastAsia="en-US"/>
        </w:rPr>
        <w:t>zakladá prá</w:t>
      </w:r>
      <w:r>
        <w:rPr>
          <w:rFonts w:ascii="Times New Roman" w:eastAsia="Calibri" w:hAnsi="Times New Roman"/>
          <w:noProof w:val="0"/>
          <w:szCs w:val="22"/>
          <w:lang w:eastAsia="en-US"/>
        </w:rPr>
        <w:t>vo kupujúceho na odstúpenie od z</w:t>
      </w:r>
      <w:r w:rsidR="00FD15F6" w:rsidRPr="001431F2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6873936F" w14:textId="77777777" w:rsidR="00B07DBC" w:rsidRPr="00D64BD6" w:rsidRDefault="00B07DBC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19B48AE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Článok </w:t>
      </w:r>
      <w:r w:rsidR="009D6DDA">
        <w:rPr>
          <w:rFonts w:ascii="Times New Roman" w:eastAsia="Calibri" w:hAnsi="Times New Roman"/>
          <w:b/>
          <w:noProof w:val="0"/>
          <w:szCs w:val="22"/>
          <w:lang w:eastAsia="en-US"/>
        </w:rPr>
        <w:t>IX</w:t>
      </w: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</w:p>
    <w:p w14:paraId="3E40C72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Záverečné ustanovenia</w:t>
      </w:r>
    </w:p>
    <w:p w14:paraId="562444AF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86BC58A" w14:textId="50264BF7" w:rsidR="008D667F" w:rsidRPr="008D667F" w:rsidRDefault="008D667F" w:rsidP="008D667F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8D667F">
        <w:rPr>
          <w:rFonts w:ascii="Times New Roman" w:hAnsi="Times New Roman"/>
        </w:rPr>
        <w:t>Zmlu</w:t>
      </w:r>
      <w:r w:rsidR="00AC1A9A">
        <w:rPr>
          <w:rFonts w:ascii="Times New Roman" w:hAnsi="Times New Roman"/>
        </w:rPr>
        <w:t>vné strany sa dohodli, že túto z</w:t>
      </w:r>
      <w:r w:rsidRPr="008D667F">
        <w:rPr>
          <w:rFonts w:ascii="Times New Roman" w:hAnsi="Times New Roman"/>
        </w:rPr>
        <w:t>mluvu je možné zmeniť alebo doplniť len formou písomných dodatkov pri dodržaní podmienok podľa § 18 zákona č. 343/2015 Z. z. o verejnom obstarávaní a o zmene a doplnení niektorých zákonov v znení neskorších predpisov, na ktorých platnosť sa vyžaduje, aby boli riadne potvrdené a po</w:t>
      </w:r>
      <w:r w:rsidR="00AC1A9A">
        <w:rPr>
          <w:rFonts w:ascii="Times New Roman" w:hAnsi="Times New Roman"/>
        </w:rPr>
        <w:t>dpísané oprávnenými zástupcami z</w:t>
      </w:r>
      <w:r w:rsidRPr="008D667F">
        <w:rPr>
          <w:rFonts w:ascii="Times New Roman" w:hAnsi="Times New Roman"/>
        </w:rPr>
        <w:t>mluvných str</w:t>
      </w:r>
      <w:r w:rsidR="00AC1A9A">
        <w:rPr>
          <w:rFonts w:ascii="Times New Roman" w:hAnsi="Times New Roman"/>
        </w:rPr>
        <w:t>án. K návrhom dodatkov k tejto z</w:t>
      </w:r>
      <w:r w:rsidR="006E6250">
        <w:rPr>
          <w:rFonts w:ascii="Times New Roman" w:hAnsi="Times New Roman"/>
        </w:rPr>
        <w:t>mluve sa z</w:t>
      </w:r>
      <w:r w:rsidRPr="008D667F">
        <w:rPr>
          <w:rFonts w:ascii="Times New Roman" w:hAnsi="Times New Roman"/>
        </w:rPr>
        <w:t>mluvné strany zaväzujú vyjadriť písomne, v lehote 14 dní od doručenia návrhu dodatku. Po tú istú dobu je týmto návrhom viazaná zmluvná strana, ktorá ho podala.</w:t>
      </w:r>
    </w:p>
    <w:p w14:paraId="69862269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9E309D5" w14:textId="2FD8DB4C" w:rsidR="006201D3" w:rsidRPr="006201D3" w:rsidRDefault="00AC1A9A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Právne vzťahy neupravené touto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mluvou sa riadia najmä príslušnými ustanoveniami Obchodného zákonníka, v znení neskorších predpisov a súvisiacimi platnými právnymi predpismi Slovenskej republiky.</w:t>
      </w:r>
    </w:p>
    <w:p w14:paraId="75FD1B99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A18BA04" w14:textId="1E6321D0" w:rsidR="006201D3" w:rsidRPr="006201D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>Zmluvné strany sa dohodli, že všetky</w:t>
      </w:r>
      <w:r w:rsidR="00AC1A9A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 xml:space="preserve"> rozpory vyplývajúce z plnenia z</w:t>
      </w:r>
      <w:r w:rsidRPr="006201D3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 xml:space="preserve">mluvy, budú riešiť  predovšetkým dohodou a vzájomným rokovaním. Až v prípade, ak nedôjde k dohode, uplatní ktorákoľvek zo </w:t>
      </w:r>
      <w:r w:rsidR="00AC1A9A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>zmluvných strán svoje práva zo z</w:t>
      </w:r>
      <w:r w:rsidRPr="006201D3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>mluvy na príslušnom súde Slovenskej republiky.</w:t>
      </w:r>
    </w:p>
    <w:p w14:paraId="71A4E1A0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D709D7A" w14:textId="106568FB" w:rsidR="006201D3" w:rsidRPr="00D64BD6" w:rsidRDefault="00AC1A9A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Každé ustanovenie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 sa, pokiaľ je to možné, interpretuje tak, že je účinné a platné podľa platných právnych predpisov. Pokiaľ by v</w:t>
      </w:r>
      <w:r>
        <w:rPr>
          <w:rFonts w:ascii="Times New Roman" w:eastAsia="Calibri" w:hAnsi="Times New Roman"/>
          <w:noProof w:val="0"/>
          <w:szCs w:val="22"/>
          <w:lang w:eastAsia="en-US"/>
        </w:rPr>
        <w:t>šak niektoré ustanovenie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 bolo podľa platných právnych predpisov nevymožiteľné alebo neplatné, bude neúčinné iba v rozsahu tejto nevymožiteľnosti alebo neplatnos</w:t>
      </w:r>
      <w:r>
        <w:rPr>
          <w:rFonts w:ascii="Times New Roman" w:eastAsia="Calibri" w:hAnsi="Times New Roman"/>
          <w:noProof w:val="0"/>
          <w:szCs w:val="22"/>
          <w:lang w:eastAsia="en-US"/>
        </w:rPr>
        <w:t>ti a ostatné ustanovenia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mluvy budú i naďalej záväzné a v plnom rozsahu platné a účinné. V prípade takejto nevymožiteľnosti alebo neplatnosti budú </w:t>
      </w:r>
      <w:r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mluvné strany v dobrej viere rokovať, aby sa dohodli na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zmenách alebo doplnkoch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mluvy, ktoré sú potreb</w:t>
      </w:r>
      <w:r>
        <w:rPr>
          <w:rFonts w:ascii="Times New Roman" w:eastAsia="Calibri" w:hAnsi="Times New Roman"/>
          <w:noProof w:val="0"/>
          <w:szCs w:val="22"/>
          <w:lang w:eastAsia="en-US"/>
        </w:rPr>
        <w:t>né na realizáciu zámerov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 z hľadiska tejto nevymožiteľnosti alebo neplatnosti.</w:t>
      </w:r>
    </w:p>
    <w:p w14:paraId="44562FF4" w14:textId="77777777" w:rsidR="00B81144" w:rsidRPr="006201D3" w:rsidRDefault="00B81144" w:rsidP="00D767DD">
      <w:pPr>
        <w:ind w:left="426"/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97A8D4A" w14:textId="5B71B357" w:rsidR="009D6DDA" w:rsidRPr="00106303" w:rsidRDefault="009D6DDA" w:rsidP="009D6DDA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06303">
        <w:rPr>
          <w:rFonts w:ascii="Times New Roman" w:hAnsi="Times New Roman"/>
          <w:szCs w:val="22"/>
        </w:rPr>
        <w:t>Zmluvné strany</w:t>
      </w:r>
      <w:r w:rsidR="00AC1A9A">
        <w:rPr>
          <w:rFonts w:ascii="Times New Roman" w:hAnsi="Times New Roman"/>
          <w:szCs w:val="22"/>
        </w:rPr>
        <w:t xml:space="preserve"> sa dohodli, ak nie je v tejto z</w:t>
      </w:r>
      <w:r w:rsidRPr="00106303">
        <w:rPr>
          <w:rFonts w:ascii="Times New Roman" w:hAnsi="Times New Roman"/>
          <w:szCs w:val="22"/>
        </w:rPr>
        <w:t>mluve pri jednotlivých úkonoch ustanovené inak, že akékoľvek oznámenia, správy a pod. (ďalej aj len ako „</w:t>
      </w:r>
      <w:r w:rsidR="00AC1A9A">
        <w:rPr>
          <w:rFonts w:ascii="Times New Roman" w:hAnsi="Times New Roman"/>
          <w:b/>
          <w:i/>
          <w:szCs w:val="22"/>
        </w:rPr>
        <w:t>o</w:t>
      </w:r>
      <w:r w:rsidRPr="00106303">
        <w:rPr>
          <w:rFonts w:ascii="Times New Roman" w:hAnsi="Times New Roman"/>
          <w:b/>
          <w:i/>
          <w:szCs w:val="22"/>
        </w:rPr>
        <w:t>známenia</w:t>
      </w:r>
      <w:r w:rsidR="00AC1A9A">
        <w:rPr>
          <w:rFonts w:ascii="Times New Roman" w:hAnsi="Times New Roman"/>
          <w:szCs w:val="22"/>
        </w:rPr>
        <w:t>“) týkajúce sa tejto zmluvy, si z</w:t>
      </w:r>
      <w:r w:rsidRPr="00106303">
        <w:rPr>
          <w:rFonts w:ascii="Times New Roman" w:hAnsi="Times New Roman"/>
          <w:szCs w:val="22"/>
        </w:rPr>
        <w:t>mluvné strany budú doručovať niektorým z nasledovných spôsobov: osobne, doporučeným listom s doručenkou, kuriérom, fa</w:t>
      </w:r>
      <w:r w:rsidR="00AC1A9A">
        <w:rPr>
          <w:rFonts w:ascii="Times New Roman" w:hAnsi="Times New Roman"/>
          <w:szCs w:val="22"/>
        </w:rPr>
        <w:t>xom alebo emailom na adresy z</w:t>
      </w:r>
      <w:r w:rsidRPr="00106303">
        <w:rPr>
          <w:rFonts w:ascii="Times New Roman" w:hAnsi="Times New Roman"/>
          <w:szCs w:val="22"/>
        </w:rPr>
        <w:t>mluvných strán a kontaktné údaje u</w:t>
      </w:r>
      <w:r w:rsidR="00AC1A9A">
        <w:rPr>
          <w:rFonts w:ascii="Times New Roman" w:hAnsi="Times New Roman"/>
          <w:szCs w:val="22"/>
        </w:rPr>
        <w:t>vedené v záhlaví a texte tejto z</w:t>
      </w:r>
      <w:r w:rsidRPr="00106303">
        <w:rPr>
          <w:rFonts w:ascii="Times New Roman" w:hAnsi="Times New Roman"/>
          <w:szCs w:val="22"/>
        </w:rPr>
        <w:t>mluvy. V prípade, ak zmluvná strana doručuje formou doporučeného listu s doručenk</w:t>
      </w:r>
      <w:r w:rsidR="00AC1A9A">
        <w:rPr>
          <w:rFonts w:ascii="Times New Roman" w:hAnsi="Times New Roman"/>
          <w:szCs w:val="22"/>
        </w:rPr>
        <w:t>ou a zmluvná strana, ktorej je o</w:t>
      </w:r>
      <w:r w:rsidRPr="00106303">
        <w:rPr>
          <w:rFonts w:ascii="Times New Roman" w:hAnsi="Times New Roman"/>
          <w:szCs w:val="22"/>
        </w:rPr>
        <w:t>známenie adresované, jeho prijatie odmietne alebo iným spôsobom jeho prijatiu zabráni (neoznámením zmeny jej adresy alebo iných kontaktných údajo</w:t>
      </w:r>
      <w:r w:rsidR="00AC1A9A">
        <w:rPr>
          <w:rFonts w:ascii="Times New Roman" w:hAnsi="Times New Roman"/>
          <w:szCs w:val="22"/>
        </w:rPr>
        <w:t>v), považuje sa na účely tejto z</w:t>
      </w:r>
      <w:r w:rsidRPr="00106303">
        <w:rPr>
          <w:rFonts w:ascii="Times New Roman" w:hAnsi="Times New Roman"/>
          <w:szCs w:val="22"/>
        </w:rPr>
        <w:t>mluvy za preukázané doručenie vrátenie nedoručenej zásielky odosielateľovi podľa poslednej známej adresy takejto zmluvnej strany. To</w:t>
      </w:r>
      <w:r w:rsidR="00AC1A9A">
        <w:rPr>
          <w:rFonts w:ascii="Times New Roman" w:hAnsi="Times New Roman"/>
          <w:szCs w:val="22"/>
        </w:rPr>
        <w:t xml:space="preserve"> platí aj vtedy, ak je v tejto z</w:t>
      </w:r>
      <w:r w:rsidRPr="00106303">
        <w:rPr>
          <w:rFonts w:ascii="Times New Roman" w:hAnsi="Times New Roman"/>
          <w:szCs w:val="22"/>
        </w:rPr>
        <w:t>mluve začiatok dohodnutej lehoty viazaný na okamih doručenia písomnosti. V takomto prípade sa za okamih doručenia považuje okamih vrátenia nedoručenej zásielky odosielateľovi. Za poslednú známu adresu zmluvnej strany sa považuje adresa pozostávajúca z označenia obce, názvu ulice alebo verejného priestranstva (ak je obec členená na ulice a inak označované verejné priestranstvá), súpisného, popr. i orientačného čísla a poštového smerovacieho čísla a v prípade, ak ide o adresu mimo Slovenskej republiky i označenie štátu, oznámená písomne inej zmluvnej strane, inak adresa, ktorá je uvedená pri každej zo z</w:t>
      </w:r>
      <w:r w:rsidR="00AC1A9A">
        <w:rPr>
          <w:rFonts w:ascii="Times New Roman" w:hAnsi="Times New Roman"/>
          <w:szCs w:val="22"/>
        </w:rPr>
        <w:t>mluvných strán v záhlaví tejto zmluvy. Ak niektorá zo z</w:t>
      </w:r>
      <w:r w:rsidRPr="00106303">
        <w:rPr>
          <w:rFonts w:ascii="Times New Roman" w:hAnsi="Times New Roman"/>
          <w:szCs w:val="22"/>
        </w:rPr>
        <w:t>mluvných strán v súlade a </w:t>
      </w:r>
      <w:r w:rsidR="00AC1A9A">
        <w:rPr>
          <w:rFonts w:ascii="Times New Roman" w:hAnsi="Times New Roman"/>
          <w:szCs w:val="22"/>
        </w:rPr>
        <w:t>za podmienok uvedených v tejto z</w:t>
      </w:r>
      <w:r w:rsidRPr="00106303">
        <w:rPr>
          <w:rFonts w:ascii="Times New Roman" w:hAnsi="Times New Roman"/>
          <w:szCs w:val="22"/>
        </w:rPr>
        <w:t>mluve ozná</w:t>
      </w:r>
      <w:r w:rsidR="00AC1A9A">
        <w:rPr>
          <w:rFonts w:ascii="Times New Roman" w:hAnsi="Times New Roman"/>
          <w:szCs w:val="22"/>
        </w:rPr>
        <w:t>mi inej z</w:t>
      </w:r>
      <w:r w:rsidRPr="00106303">
        <w:rPr>
          <w:rFonts w:ascii="Times New Roman" w:hAnsi="Times New Roman"/>
          <w:szCs w:val="22"/>
        </w:rPr>
        <w:t>mluvnej strane zmenu adresy, považuje sa za poslednú známu adresu táto oznámená adresa, a to vždy tá, ktorá bola oznám</w:t>
      </w:r>
      <w:r w:rsidR="00AC1A9A">
        <w:rPr>
          <w:rFonts w:ascii="Times New Roman" w:hAnsi="Times New Roman"/>
          <w:szCs w:val="22"/>
        </w:rPr>
        <w:t>ená najneskôr. Pre účely tejto zmluvy budú o</w:t>
      </w:r>
      <w:r w:rsidRPr="00106303">
        <w:rPr>
          <w:rFonts w:ascii="Times New Roman" w:hAnsi="Times New Roman"/>
          <w:szCs w:val="22"/>
        </w:rPr>
        <w:t>známenia považované za doručené dňom:</w:t>
      </w:r>
    </w:p>
    <w:p w14:paraId="2D8B2E12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988"/>
        </w:tabs>
        <w:suppressAutoHyphens/>
        <w:ind w:left="710" w:hanging="284"/>
        <w:jc w:val="both"/>
        <w:rPr>
          <w:rFonts w:ascii="Times New Roman" w:hAnsi="Times New Roman"/>
          <w:szCs w:val="22"/>
        </w:rPr>
      </w:pPr>
      <w:r w:rsidRPr="00106303">
        <w:rPr>
          <w:rFonts w:ascii="Times New Roman" w:hAnsi="Times New Roman"/>
          <w:szCs w:val="22"/>
        </w:rPr>
        <w:t>potvrdenia doručenia adresátom, alebo dňom odmietnutia prevzatia zásielky adresátom, ak sa doručuje osobne, alebo</w:t>
      </w:r>
    </w:p>
    <w:p w14:paraId="4F732861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562"/>
        </w:tabs>
        <w:suppressAutoHyphens/>
        <w:ind w:left="710" w:hanging="284"/>
        <w:jc w:val="both"/>
        <w:rPr>
          <w:rFonts w:ascii="Times New Roman" w:hAnsi="Times New Roman"/>
          <w:szCs w:val="22"/>
        </w:rPr>
      </w:pPr>
      <w:r w:rsidRPr="00106303">
        <w:rPr>
          <w:rFonts w:ascii="Times New Roman" w:hAnsi="Times New Roman"/>
          <w:szCs w:val="22"/>
        </w:rPr>
        <w:t>potvrdenia doručenia adresátom alebo dňom odmietnutia prevzatia zásielky adresátom, ak sa doručuje kuriérom, alebo</w:t>
      </w:r>
    </w:p>
    <w:p w14:paraId="0FE0E1CA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136"/>
        </w:tabs>
        <w:suppressAutoHyphens/>
        <w:ind w:left="710" w:hanging="284"/>
        <w:jc w:val="both"/>
        <w:rPr>
          <w:rFonts w:ascii="Times New Roman" w:hAnsi="Times New Roman"/>
          <w:color w:val="FF0000"/>
          <w:szCs w:val="22"/>
        </w:rPr>
      </w:pPr>
      <w:r w:rsidRPr="00106303">
        <w:rPr>
          <w:rFonts w:ascii="Times New Roman" w:hAnsi="Times New Roman"/>
          <w:szCs w:val="22"/>
        </w:rPr>
        <w:t>potvrdenia doručenia adresátom alebo dňom odmietnutia prevzatia zásielky adresátom, ak sa doručuje doporučenou poštovou zásielkou s doručenkou alebo</w:t>
      </w:r>
    </w:p>
    <w:p w14:paraId="4142BFF9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136"/>
        </w:tabs>
        <w:suppressAutoHyphens/>
        <w:ind w:left="710" w:hanging="284"/>
        <w:jc w:val="both"/>
        <w:rPr>
          <w:rFonts w:ascii="Times New Roman" w:hAnsi="Times New Roman"/>
          <w:color w:val="FF0000"/>
          <w:szCs w:val="22"/>
        </w:rPr>
      </w:pPr>
      <w:r w:rsidRPr="00106303">
        <w:rPr>
          <w:rFonts w:ascii="Times New Roman" w:hAnsi="Times New Roman"/>
          <w:szCs w:val="22"/>
        </w:rPr>
        <w:t>potvrdenia prenosu faxovej správy, ak sa doručuje faxom, alebo</w:t>
      </w:r>
    </w:p>
    <w:p w14:paraId="38CB9923" w14:textId="00F8562F" w:rsidR="009D6DDA" w:rsidRPr="00CA01BD" w:rsidRDefault="009D6DDA" w:rsidP="009D6DDA">
      <w:pPr>
        <w:numPr>
          <w:ilvl w:val="0"/>
          <w:numId w:val="23"/>
        </w:numPr>
        <w:tabs>
          <w:tab w:val="clear" w:pos="360"/>
          <w:tab w:val="num" w:pos="1136"/>
        </w:tabs>
        <w:suppressAutoHyphens/>
        <w:ind w:left="710" w:hanging="284"/>
        <w:jc w:val="both"/>
        <w:rPr>
          <w:rFonts w:ascii="Times New Roman" w:hAnsi="Times New Roman"/>
          <w:color w:val="FF0000"/>
          <w:szCs w:val="22"/>
        </w:rPr>
      </w:pPr>
      <w:r w:rsidRPr="00106303">
        <w:rPr>
          <w:rFonts w:ascii="Times New Roman" w:hAnsi="Times New Roman"/>
          <w:szCs w:val="22"/>
        </w:rPr>
        <w:t xml:space="preserve">potvrdenia doručenia emailu adresátom, a v prípade, ak k potvrdeniu doručenia emailu nedôjde ani nasledujúci deň po jeho odoslaní, dňom </w:t>
      </w:r>
      <w:r w:rsidR="00CA01BD">
        <w:rPr>
          <w:rFonts w:ascii="Times New Roman" w:hAnsi="Times New Roman"/>
          <w:szCs w:val="22"/>
        </w:rPr>
        <w:t>otvorenia emailovej zásielky druhou stranou.</w:t>
      </w:r>
    </w:p>
    <w:p w14:paraId="5DB5F893" w14:textId="77777777" w:rsidR="00CA01BD" w:rsidRPr="00106303" w:rsidRDefault="00CA01BD" w:rsidP="00CA01BD">
      <w:pPr>
        <w:suppressAutoHyphens/>
        <w:ind w:left="710"/>
        <w:jc w:val="both"/>
        <w:rPr>
          <w:rFonts w:ascii="Times New Roman" w:hAnsi="Times New Roman"/>
          <w:color w:val="FF0000"/>
          <w:szCs w:val="22"/>
        </w:rPr>
      </w:pPr>
    </w:p>
    <w:p w14:paraId="2C20F446" w14:textId="34007D8F" w:rsidR="009D6DDA" w:rsidRDefault="009D6DDA" w:rsidP="009D6DDA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Zmluvné strany sa zaväzujú, že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sa budú počas realizácie tejto z</w:t>
      </w:r>
      <w:r w:rsidRPr="00106303">
        <w:rPr>
          <w:rFonts w:ascii="Times New Roman" w:eastAsia="Calibri" w:hAnsi="Times New Roman"/>
          <w:noProof w:val="0"/>
          <w:szCs w:val="22"/>
          <w:lang w:eastAsia="en-US"/>
        </w:rPr>
        <w:t>mluvy oboznamovať o všetkých skutočnostiach spôsobilých mať vplyv na realizáciu práv a povinností vyplývajúcich z prá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vnych vzťahov založených touto z</w:t>
      </w:r>
      <w:r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mluvou. Zmluvné strany sa tiež zaväzujú, že bez zbytočného odkladu, najneskôr však v lehote 30 dní, sa budú vzájomne oboznamovať o všetkých skutočnostiach spôsobilých mať vplyv na práva a právom chránené záujmy inej zmluvnej strany. </w:t>
      </w:r>
    </w:p>
    <w:p w14:paraId="0747DE33" w14:textId="77777777" w:rsidR="00B25BD2" w:rsidRPr="00106303" w:rsidRDefault="00B25BD2" w:rsidP="00B25BD2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B2409EA" w14:textId="77777777" w:rsidR="006201D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Zmluvné strany vyhlasujú, že ich zmluvná voľnosť nie je obmedzená, ich zmluvné prejavy sú určité a zrozumiteľné. Zmluva je uzavretá za vzájomne dohodnutých podmienok, nie v tiesni, omyle alebo za nápadne nevýhodných podmienok.</w:t>
      </w:r>
    </w:p>
    <w:p w14:paraId="609D4978" w14:textId="77777777" w:rsidR="006201D3" w:rsidRPr="006201D3" w:rsidRDefault="006201D3" w:rsidP="008D667F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D187D5A" w14:textId="6CA9018A" w:rsidR="006201D3" w:rsidRPr="00B3002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Zmluva je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vyhotovená v </w:t>
      </w:r>
      <w:r w:rsidR="00B30023" w:rsidRPr="00BB53E9">
        <w:rPr>
          <w:rFonts w:ascii="Times New Roman" w:eastAsia="Calibri" w:hAnsi="Times New Roman"/>
          <w:noProof w:val="0"/>
          <w:szCs w:val="22"/>
          <w:lang w:eastAsia="en-US"/>
        </w:rPr>
        <w:t>š</w:t>
      </w:r>
      <w:r w:rsidR="009F7D34">
        <w:rPr>
          <w:rFonts w:ascii="Times New Roman" w:eastAsia="Calibri" w:hAnsi="Times New Roman"/>
          <w:noProof w:val="0"/>
          <w:szCs w:val="22"/>
          <w:lang w:eastAsia="en-US"/>
        </w:rPr>
        <w:t>tyroch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vyhotoveniach, 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z ktorých </w:t>
      </w:r>
      <w:r w:rsidR="009F7D34">
        <w:rPr>
          <w:rFonts w:ascii="Times New Roman" w:eastAsia="Calibri" w:hAnsi="Times New Roman"/>
          <w:noProof w:val="0"/>
          <w:szCs w:val="22"/>
          <w:lang w:eastAsia="en-US"/>
        </w:rPr>
        <w:t>tri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obdrží kupujúci a jeden predávajúci.</w:t>
      </w:r>
    </w:p>
    <w:p w14:paraId="7F8DA9BA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90B722A" w14:textId="5788A7C6" w:rsidR="00FE472E" w:rsidRPr="00FE472E" w:rsidRDefault="00FE472E" w:rsidP="00FE472E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bCs/>
          <w:noProof w:val="0"/>
          <w:szCs w:val="22"/>
          <w:lang w:eastAsia="en-US"/>
        </w:rPr>
      </w:pPr>
      <w:r w:rsidRPr="00FE472E">
        <w:rPr>
          <w:rFonts w:ascii="Times New Roman" w:eastAsia="Calibri" w:hAnsi="Times New Roman"/>
          <w:bCs/>
          <w:noProof w:val="0"/>
          <w:szCs w:val="22"/>
          <w:lang w:eastAsia="en-US"/>
        </w:rPr>
        <w:t>Zmluva je platná dňom jej uzatvorenia, t. j. jej podpisom všetkými zmluvnými stranami a účinná dňom nasledujúcim po dni jej zverejnenia v Centrálnom registri zmlúv, v súlade s § 47a ods. 1 zákona č. 40/1964 Zb., Občianskeho zákonníka, v znení neskorších predpisov.</w:t>
      </w:r>
    </w:p>
    <w:p w14:paraId="013E383E" w14:textId="77777777" w:rsidR="00FE472E" w:rsidRPr="00FE472E" w:rsidRDefault="00FE472E" w:rsidP="00FE472E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BC3B638" w14:textId="77777777" w:rsidR="006201D3" w:rsidRPr="00B3002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Neoddeliteľnou súčasťou zmluvy sú prílohy:</w:t>
      </w:r>
    </w:p>
    <w:p w14:paraId="3E3245EE" w14:textId="0E73E5DF" w:rsidR="006201D3" w:rsidRPr="00B30023" w:rsidRDefault="006201D3" w:rsidP="00D767DD">
      <w:pPr>
        <w:numPr>
          <w:ilvl w:val="0"/>
          <w:numId w:val="11"/>
        </w:numPr>
        <w:ind w:hanging="294"/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Príloha č.</w:t>
      </w:r>
      <w:r w:rsidR="00002FB9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1 –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Cena</w:t>
      </w:r>
      <w:r w:rsidR="00BB53E9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29B18F28" w14:textId="6ED1D9D0" w:rsidR="006201D3" w:rsidRPr="00B30023" w:rsidRDefault="006201D3" w:rsidP="00D767DD">
      <w:pPr>
        <w:numPr>
          <w:ilvl w:val="0"/>
          <w:numId w:val="11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Príloha č. 2 –</w:t>
      </w:r>
      <w:r w:rsidR="005B6547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>Technická špecifikácia</w:t>
      </w:r>
    </w:p>
    <w:p w14:paraId="1BCDC740" w14:textId="3AB48AD0" w:rsidR="0041304D" w:rsidRPr="00B30023" w:rsidRDefault="0041304D" w:rsidP="00D767DD">
      <w:pPr>
        <w:numPr>
          <w:ilvl w:val="0"/>
          <w:numId w:val="11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Príloha č. 3 – </w:t>
      </w:r>
      <w:r w:rsidR="00002FB9" w:rsidRPr="00B30023">
        <w:rPr>
          <w:rFonts w:ascii="Times New Roman" w:eastAsia="Calibri" w:hAnsi="Times New Roman"/>
          <w:noProof w:val="0"/>
          <w:szCs w:val="22"/>
          <w:lang w:eastAsia="en-US"/>
        </w:rPr>
        <w:t>Vyhlásenie o</w:t>
      </w:r>
      <w:r w:rsidR="00A619D7" w:rsidRPr="00B30023">
        <w:rPr>
          <w:rFonts w:ascii="Times New Roman" w:eastAsia="Calibri" w:hAnsi="Times New Roman"/>
          <w:noProof w:val="0"/>
          <w:szCs w:val="22"/>
          <w:lang w:eastAsia="en-US"/>
        </w:rPr>
        <w:t> </w:t>
      </w:r>
      <w:r w:rsidR="00002FB9" w:rsidRPr="00B30023">
        <w:rPr>
          <w:rFonts w:ascii="Times New Roman" w:eastAsia="Calibri" w:hAnsi="Times New Roman"/>
          <w:noProof w:val="0"/>
          <w:szCs w:val="22"/>
          <w:lang w:eastAsia="en-US"/>
        </w:rPr>
        <w:t>subdodávkach</w:t>
      </w:r>
      <w:r w:rsidR="00A619D7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4061B44C" w14:textId="77777777" w:rsidR="00002FB9" w:rsidRPr="00B30023" w:rsidRDefault="00002FB9" w:rsidP="00D767DD">
      <w:pPr>
        <w:numPr>
          <w:ilvl w:val="0"/>
          <w:numId w:val="11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Príloha č. 4 – Čestné vyhlásenie o vytvorení skupiny dodávateľov (len ak je uplatniteľná)</w:t>
      </w:r>
    </w:p>
    <w:p w14:paraId="69C66D51" w14:textId="77777777" w:rsidR="00B07DBC" w:rsidRDefault="00B07DBC" w:rsidP="007C21B2">
      <w:pPr>
        <w:pStyle w:val="Textbody"/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0B5BAE12" w14:textId="77777777" w:rsidR="00B07DBC" w:rsidRDefault="00B07DBC" w:rsidP="009B46D5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311B3645" w14:textId="7C5CB369" w:rsidR="00796070" w:rsidRDefault="00AC1A9A" w:rsidP="009B46D5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B30023">
        <w:rPr>
          <w:rFonts w:ascii="Times New Roman" w:hAnsi="Times New Roman" w:cs="Times New Roman"/>
          <w:b/>
        </w:rPr>
        <w:t>Podpisy z</w:t>
      </w:r>
      <w:r w:rsidR="00671259" w:rsidRPr="00B30023">
        <w:rPr>
          <w:rFonts w:ascii="Times New Roman" w:hAnsi="Times New Roman" w:cs="Times New Roman"/>
          <w:b/>
        </w:rPr>
        <w:t>mluvných strán</w:t>
      </w:r>
      <w:r w:rsidR="00766547" w:rsidRPr="00B30023">
        <w:rPr>
          <w:rFonts w:ascii="Times New Roman" w:hAnsi="Times New Roman" w:cs="Times New Roman"/>
          <w:b/>
        </w:rPr>
        <w:t>:</w:t>
      </w:r>
    </w:p>
    <w:p w14:paraId="266609AD" w14:textId="77777777" w:rsidR="00B07DBC" w:rsidRDefault="00B07DBC" w:rsidP="009B46D5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5A9801A3" w14:textId="77777777" w:rsidR="00BC04A3" w:rsidRDefault="00BC04A3" w:rsidP="009B46D5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7BFDD3FF" w14:textId="77777777" w:rsidR="006201D3" w:rsidRPr="006201D3" w:rsidRDefault="006201D3" w:rsidP="00D767DD">
      <w:pPr>
        <w:tabs>
          <w:tab w:val="left" w:pos="1222"/>
        </w:tabs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43A969BF" w14:textId="5668544A" w:rsidR="006201D3" w:rsidRPr="006201D3" w:rsidRDefault="00D64BD6" w:rsidP="00D767DD">
      <w:pPr>
        <w:tabs>
          <w:tab w:val="left" w:pos="1222"/>
        </w:tabs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 Trenčíne, dňa ......................</w:t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  <w:t>V</w:t>
      </w:r>
      <w:r w:rsidR="005D5F67">
        <w:rPr>
          <w:rFonts w:ascii="Times New Roman" w:eastAsia="Calibri" w:hAnsi="Times New Roman"/>
          <w:noProof w:val="0"/>
          <w:szCs w:val="22"/>
          <w:lang w:eastAsia="en-US"/>
        </w:rPr>
        <w:t> </w:t>
      </w:r>
      <w:r w:rsidR="00B9422D">
        <w:rPr>
          <w:rFonts w:ascii="Times New Roman" w:eastAsia="Calibri" w:hAnsi="Times New Roman"/>
          <w:noProof w:val="0"/>
          <w:szCs w:val="22"/>
          <w:lang w:eastAsia="en-US"/>
        </w:rPr>
        <w:t>.................</w:t>
      </w:r>
      <w:r w:rsidR="005D5F67">
        <w:rPr>
          <w:rFonts w:ascii="Times New Roman" w:eastAsia="Calibri" w:hAnsi="Times New Roman"/>
          <w:noProof w:val="0"/>
          <w:szCs w:val="22"/>
          <w:lang w:eastAsia="en-US"/>
        </w:rPr>
        <w:t xml:space="preserve">       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dňa </w:t>
      </w:r>
      <w:r w:rsidR="00B9422D">
        <w:rPr>
          <w:rFonts w:ascii="Times New Roman" w:eastAsia="Calibri" w:hAnsi="Times New Roman"/>
          <w:noProof w:val="0"/>
          <w:szCs w:val="22"/>
          <w:lang w:eastAsia="en-US"/>
        </w:rPr>
        <w:t>...............................</w:t>
      </w:r>
    </w:p>
    <w:tbl>
      <w:tblPr>
        <w:tblW w:w="894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2"/>
        <w:gridCol w:w="4473"/>
      </w:tblGrid>
      <w:tr w:rsidR="00D64BD6" w:rsidRPr="006337D8" w14:paraId="75923305" w14:textId="77777777" w:rsidTr="00BC04A3">
        <w:trPr>
          <w:trHeight w:val="323"/>
        </w:trPr>
        <w:tc>
          <w:tcPr>
            <w:tcW w:w="447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4A93A9" w14:textId="77777777" w:rsidR="00D64BD6" w:rsidRPr="006337D8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  <w:p w14:paraId="290F9AFB" w14:textId="77777777" w:rsidR="00D64BD6" w:rsidRPr="006337D8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  <w:r w:rsidRPr="006337D8">
              <w:rPr>
                <w:b/>
                <w:sz w:val="22"/>
                <w:szCs w:val="22"/>
              </w:rPr>
              <w:t xml:space="preserve">Za </w:t>
            </w:r>
            <w:r>
              <w:rPr>
                <w:b/>
                <w:sz w:val="22"/>
                <w:szCs w:val="22"/>
              </w:rPr>
              <w:t>Kupujúceho</w:t>
            </w:r>
            <w:r w:rsidRPr="006337D8">
              <w:rPr>
                <w:b/>
                <w:sz w:val="22"/>
                <w:szCs w:val="22"/>
              </w:rPr>
              <w:t xml:space="preserve"> :</w:t>
            </w:r>
          </w:p>
        </w:tc>
        <w:tc>
          <w:tcPr>
            <w:tcW w:w="4473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B947D4" w14:textId="77777777" w:rsidR="00D64BD6" w:rsidRPr="006337D8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  <w:p w14:paraId="5E209EB0" w14:textId="2474ACF7" w:rsidR="00FF717A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  <w:r w:rsidRPr="006337D8">
              <w:rPr>
                <w:b/>
                <w:sz w:val="22"/>
                <w:szCs w:val="22"/>
              </w:rPr>
              <w:t xml:space="preserve">Za </w:t>
            </w:r>
            <w:r>
              <w:rPr>
                <w:b/>
                <w:sz w:val="22"/>
                <w:szCs w:val="22"/>
              </w:rPr>
              <w:t>Predávajúceho</w:t>
            </w:r>
            <w:r w:rsidRPr="006337D8">
              <w:rPr>
                <w:b/>
                <w:sz w:val="22"/>
                <w:szCs w:val="22"/>
              </w:rPr>
              <w:t xml:space="preserve"> :</w:t>
            </w:r>
          </w:p>
          <w:p w14:paraId="6E33FCD9" w14:textId="77777777" w:rsidR="00124948" w:rsidRDefault="00124948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  <w:p w14:paraId="1D057625" w14:textId="77777777" w:rsidR="00124948" w:rsidRPr="006337D8" w:rsidRDefault="00124948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</w:tc>
      </w:tr>
      <w:tr w:rsidR="007C21B2" w:rsidRPr="006337D8" w14:paraId="55A96557" w14:textId="77777777" w:rsidTr="00BC04A3">
        <w:trPr>
          <w:trHeight w:val="323"/>
        </w:trPr>
        <w:tc>
          <w:tcPr>
            <w:tcW w:w="447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21466F" w14:textId="77777777" w:rsidR="007C21B2" w:rsidRPr="006337D8" w:rsidRDefault="007C21B2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4473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97D3E9" w14:textId="77777777" w:rsidR="007C21B2" w:rsidRPr="006337D8" w:rsidRDefault="007C21B2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</w:tc>
      </w:tr>
      <w:tr w:rsidR="00D64BD6" w:rsidRPr="006337D8" w14:paraId="6F43AFE0" w14:textId="77777777" w:rsidTr="00BC04A3">
        <w:trPr>
          <w:trHeight w:val="442"/>
        </w:trPr>
        <w:tc>
          <w:tcPr>
            <w:tcW w:w="4472" w:type="dxa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4BC2EE5" w14:textId="617268B1" w:rsidR="00D64BD6" w:rsidRPr="006337D8" w:rsidRDefault="00D64BD6" w:rsidP="00024FDF">
            <w:pPr>
              <w:pStyle w:val="Standarduser"/>
              <w:snapToGrid w:val="0"/>
              <w:rPr>
                <w:sz w:val="22"/>
                <w:szCs w:val="22"/>
              </w:rPr>
            </w:pPr>
            <w:r w:rsidRPr="006337D8">
              <w:rPr>
                <w:sz w:val="22"/>
                <w:szCs w:val="22"/>
              </w:rPr>
              <w:t>_________________________</w:t>
            </w:r>
          </w:p>
        </w:tc>
        <w:tc>
          <w:tcPr>
            <w:tcW w:w="4473" w:type="dxa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25FC635" w14:textId="258A4B27" w:rsidR="00D64BD6" w:rsidRPr="006337D8" w:rsidRDefault="00D64BD6" w:rsidP="00024FDF">
            <w:pPr>
              <w:pStyle w:val="Standarduser"/>
              <w:snapToGrid w:val="0"/>
              <w:rPr>
                <w:sz w:val="22"/>
                <w:szCs w:val="22"/>
              </w:rPr>
            </w:pPr>
            <w:r w:rsidRPr="006337D8">
              <w:rPr>
                <w:sz w:val="22"/>
                <w:szCs w:val="22"/>
              </w:rPr>
              <w:t>______________________________</w:t>
            </w:r>
            <w:r w:rsidR="00024FDF">
              <w:rPr>
                <w:sz w:val="22"/>
                <w:szCs w:val="22"/>
              </w:rPr>
              <w:t>_____</w:t>
            </w:r>
          </w:p>
        </w:tc>
      </w:tr>
      <w:tr w:rsidR="00D64BD6" w:rsidRPr="006337D8" w14:paraId="3B761AEF" w14:textId="77777777" w:rsidTr="00BC04A3">
        <w:trPr>
          <w:trHeight w:val="385"/>
        </w:trPr>
        <w:tc>
          <w:tcPr>
            <w:tcW w:w="447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BF0F4D" w14:textId="78E080A2" w:rsidR="00D64BD6" w:rsidRPr="006337D8" w:rsidRDefault="006E6250" w:rsidP="006E6250">
            <w:pPr>
              <w:pStyle w:val="Standarduser"/>
              <w:widowControl w:val="0"/>
              <w:snapToGri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</w:t>
            </w:r>
            <w:r w:rsidR="00477A75">
              <w:rPr>
                <w:b/>
                <w:color w:val="000000"/>
                <w:sz w:val="22"/>
                <w:szCs w:val="22"/>
              </w:rPr>
              <w:t xml:space="preserve">   </w:t>
            </w:r>
            <w:r w:rsidR="00555519">
              <w:rPr>
                <w:b/>
                <w:color w:val="000000"/>
                <w:sz w:val="22"/>
                <w:szCs w:val="22"/>
              </w:rPr>
              <w:t xml:space="preserve">Ing. </w:t>
            </w:r>
            <w:r w:rsidR="00477A75">
              <w:rPr>
                <w:b/>
                <w:color w:val="000000"/>
                <w:sz w:val="22"/>
                <w:szCs w:val="22"/>
              </w:rPr>
              <w:t>Ľuboš Chmelár</w:t>
            </w:r>
          </w:p>
          <w:p w14:paraId="46BAB83E" w14:textId="71AF6D56" w:rsidR="00D64BD6" w:rsidRDefault="006E6250" w:rsidP="006E62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</w:t>
            </w:r>
            <w:r w:rsidR="00477A75">
              <w:rPr>
                <w:rFonts w:ascii="Times New Roman" w:hAnsi="Times New Roman" w:cs="Times New Roman"/>
              </w:rPr>
              <w:t xml:space="preserve"> </w:t>
            </w:r>
            <w:r w:rsidR="00D64BD6" w:rsidRPr="006337D8">
              <w:rPr>
                <w:rFonts w:ascii="Times New Roman" w:hAnsi="Times New Roman" w:cs="Times New Roman"/>
              </w:rPr>
              <w:t>riaditeľ</w:t>
            </w:r>
          </w:p>
          <w:p w14:paraId="043AF001" w14:textId="2465C6F1" w:rsidR="00D64BD6" w:rsidRPr="006337D8" w:rsidRDefault="006E6250" w:rsidP="006E62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C04A3">
              <w:rPr>
                <w:rFonts w:ascii="Times New Roman" w:hAnsi="Times New Roman" w:cs="Times New Roman"/>
              </w:rPr>
              <w:t xml:space="preserve"> F</w:t>
            </w:r>
            <w:r w:rsidR="00D64BD6">
              <w:rPr>
                <w:rFonts w:ascii="Times New Roman" w:hAnsi="Times New Roman" w:cs="Times New Roman"/>
              </w:rPr>
              <w:t>akultná nemocnica Trenčín</w:t>
            </w:r>
          </w:p>
        </w:tc>
        <w:tc>
          <w:tcPr>
            <w:tcW w:w="4473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1602CB" w14:textId="7B7688B9" w:rsidR="0086272F" w:rsidRPr="006337D8" w:rsidRDefault="0086272F" w:rsidP="00D767DD">
            <w:pPr>
              <w:pStyle w:val="Standarduser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670B25E1" w14:textId="77777777" w:rsidR="006201D3" w:rsidRPr="006201D3" w:rsidRDefault="006201D3" w:rsidP="007C21B2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sectPr w:rsidR="006201D3" w:rsidRPr="006201D3" w:rsidSect="008B2D0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477DE" w14:textId="77777777" w:rsidR="00EF1DC5" w:rsidRDefault="00EF1DC5" w:rsidP="00A0694E">
      <w:r>
        <w:separator/>
      </w:r>
    </w:p>
  </w:endnote>
  <w:endnote w:type="continuationSeparator" w:id="0">
    <w:p w14:paraId="1AABF7EE" w14:textId="77777777" w:rsidR="00EF1DC5" w:rsidRDefault="00EF1DC5" w:rsidP="00A06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1435660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2552E599" w14:textId="77777777" w:rsidR="000A358C" w:rsidRPr="009479D7" w:rsidRDefault="000A358C">
        <w:pPr>
          <w:pStyle w:val="Footer"/>
          <w:jc w:val="right"/>
          <w:rPr>
            <w:rFonts w:ascii="Times New Roman" w:hAnsi="Times New Roman"/>
          </w:rPr>
        </w:pPr>
        <w:r w:rsidRPr="009479D7">
          <w:rPr>
            <w:rFonts w:ascii="Times New Roman" w:hAnsi="Times New Roman"/>
          </w:rPr>
          <w:fldChar w:fldCharType="begin"/>
        </w:r>
        <w:r w:rsidRPr="009479D7">
          <w:rPr>
            <w:rFonts w:ascii="Times New Roman" w:hAnsi="Times New Roman"/>
          </w:rPr>
          <w:instrText>PAGE   \* MERGEFORMAT</w:instrText>
        </w:r>
        <w:r w:rsidRPr="009479D7">
          <w:rPr>
            <w:rFonts w:ascii="Times New Roman" w:hAnsi="Times New Roman"/>
          </w:rPr>
          <w:fldChar w:fldCharType="separate"/>
        </w:r>
        <w:r w:rsidR="00304518">
          <w:rPr>
            <w:rFonts w:ascii="Times New Roman" w:hAnsi="Times New Roman"/>
          </w:rPr>
          <w:t>1</w:t>
        </w:r>
        <w:r w:rsidRPr="009479D7">
          <w:rPr>
            <w:rFonts w:ascii="Times New Roman" w:hAnsi="Times New Roman"/>
          </w:rPr>
          <w:fldChar w:fldCharType="end"/>
        </w:r>
      </w:p>
    </w:sdtContent>
  </w:sdt>
  <w:p w14:paraId="783ED9EC" w14:textId="77777777" w:rsidR="000A358C" w:rsidRDefault="000A35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708FF" w14:textId="77777777" w:rsidR="00EF1DC5" w:rsidRDefault="00EF1DC5" w:rsidP="00A0694E">
      <w:r>
        <w:separator/>
      </w:r>
    </w:p>
  </w:footnote>
  <w:footnote w:type="continuationSeparator" w:id="0">
    <w:p w14:paraId="5DCC522D" w14:textId="77777777" w:rsidR="00EF1DC5" w:rsidRDefault="00EF1DC5" w:rsidP="00A06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color w:val="000000"/>
        <w:szCs w:val="22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8Num13"/>
    <w:lvl w:ilvl="0">
      <w:start w:val="4"/>
      <w:numFmt w:val="decimal"/>
      <w:lvlText w:val="%1.1"/>
      <w:lvlJc w:val="left"/>
      <w:pPr>
        <w:tabs>
          <w:tab w:val="num" w:pos="857"/>
        </w:tabs>
        <w:ind w:left="857" w:hanging="432"/>
      </w:pPr>
    </w:lvl>
    <w:lvl w:ilvl="1">
      <w:start w:val="1"/>
      <w:numFmt w:val="decimal"/>
      <w:lvlText w:val="%1.%2"/>
      <w:lvlJc w:val="left"/>
      <w:pPr>
        <w:tabs>
          <w:tab w:val="num" w:pos="1001"/>
        </w:tabs>
        <w:ind w:left="1001" w:hanging="576"/>
      </w:pPr>
    </w:lvl>
    <w:lvl w:ilvl="2">
      <w:start w:val="1"/>
      <w:numFmt w:val="decimal"/>
      <w:lvlText w:val="%1.%2.%3"/>
      <w:lvlJc w:val="left"/>
      <w:pPr>
        <w:tabs>
          <w:tab w:val="num" w:pos="1325"/>
        </w:tabs>
        <w:ind w:left="1325" w:hanging="720"/>
      </w:pPr>
    </w:lvl>
    <w:lvl w:ilvl="3">
      <w:start w:val="1"/>
      <w:numFmt w:val="decimal"/>
      <w:lvlText w:val="%1.%2.%3.%4"/>
      <w:lvlJc w:val="left"/>
      <w:pPr>
        <w:tabs>
          <w:tab w:val="num" w:pos="1289"/>
        </w:tabs>
        <w:ind w:left="1289" w:hanging="864"/>
      </w:pPr>
    </w:lvl>
    <w:lvl w:ilvl="4">
      <w:start w:val="1"/>
      <w:numFmt w:val="decimal"/>
      <w:lvlText w:val="%1.%2.%3.%4.%5"/>
      <w:lvlJc w:val="left"/>
      <w:pPr>
        <w:tabs>
          <w:tab w:val="num" w:pos="1433"/>
        </w:tabs>
        <w:ind w:left="1433" w:hanging="1008"/>
      </w:pPr>
    </w:lvl>
    <w:lvl w:ilvl="5">
      <w:start w:val="1"/>
      <w:numFmt w:val="decimal"/>
      <w:lvlText w:val="%1.%2.%3.%4.%5.%6"/>
      <w:lvlJc w:val="left"/>
      <w:pPr>
        <w:tabs>
          <w:tab w:val="num" w:pos="1577"/>
        </w:tabs>
        <w:ind w:left="157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721"/>
        </w:tabs>
        <w:ind w:left="172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65"/>
        </w:tabs>
        <w:ind w:left="186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09"/>
        </w:tabs>
        <w:ind w:left="2009" w:hanging="1584"/>
      </w:pPr>
    </w:lvl>
  </w:abstractNum>
  <w:abstractNum w:abstractNumId="2" w15:restartNumberingAfterBreak="0">
    <w:nsid w:val="00000006"/>
    <w:multiLevelType w:val="multilevel"/>
    <w:tmpl w:val="00000006"/>
    <w:name w:val="WW8Num14"/>
    <w:lvl w:ilvl="0">
      <w:start w:val="4"/>
      <w:numFmt w:val="decimal"/>
      <w:lvlText w:val="%1.3"/>
      <w:lvlJc w:val="left"/>
      <w:pPr>
        <w:tabs>
          <w:tab w:val="num" w:pos="1137"/>
        </w:tabs>
        <w:ind w:left="1137" w:hanging="432"/>
      </w:pPr>
    </w:lvl>
    <w:lvl w:ilvl="1">
      <w:start w:val="1"/>
      <w:numFmt w:val="decimal"/>
      <w:lvlText w:val="%1.%2.1"/>
      <w:lvlJc w:val="left"/>
      <w:pPr>
        <w:tabs>
          <w:tab w:val="num" w:pos="1281"/>
        </w:tabs>
        <w:ind w:left="1281" w:hanging="576"/>
      </w:pPr>
    </w:lvl>
    <w:lvl w:ilvl="2">
      <w:start w:val="1"/>
      <w:numFmt w:val="decimal"/>
      <w:lvlText w:val="%1.%2.%3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864"/>
      </w:pPr>
    </w:lvl>
    <w:lvl w:ilvl="4">
      <w:start w:val="1"/>
      <w:numFmt w:val="decimal"/>
      <w:lvlText w:val="%1.%2.%3.%4.%5"/>
      <w:lvlJc w:val="left"/>
      <w:pPr>
        <w:tabs>
          <w:tab w:val="num" w:pos="1713"/>
        </w:tabs>
        <w:ind w:left="1713" w:hanging="1008"/>
      </w:pPr>
    </w:lvl>
    <w:lvl w:ilvl="5">
      <w:start w:val="1"/>
      <w:numFmt w:val="decimal"/>
      <w:lvlText w:val="%1.%2.%3.%4.%5.%6"/>
      <w:lvlJc w:val="left"/>
      <w:pPr>
        <w:tabs>
          <w:tab w:val="num" w:pos="1857"/>
        </w:tabs>
        <w:ind w:left="1857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01"/>
        </w:tabs>
        <w:ind w:left="200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45"/>
        </w:tabs>
        <w:ind w:left="214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289"/>
        </w:tabs>
        <w:ind w:left="2289" w:hanging="1584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color w:val="00000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eastAsia="Calibri" w:hAnsi="Symbol" w:cs="Symbol"/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  <w:rPr>
        <w:rFonts w:ascii="Wingdings" w:hAnsi="Wingdings" w:cs="Wingdings"/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spacing w:val="2"/>
        <w:w w:val="10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spacing w:val="2"/>
        <w:w w:val="105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8" w15:restartNumberingAfterBreak="0">
    <w:nsid w:val="04C94FAF"/>
    <w:multiLevelType w:val="hybridMultilevel"/>
    <w:tmpl w:val="BACCA6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BD3A9E"/>
    <w:multiLevelType w:val="hybridMultilevel"/>
    <w:tmpl w:val="F4DC4C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154EDB"/>
    <w:multiLevelType w:val="hybridMultilevel"/>
    <w:tmpl w:val="C1569E88"/>
    <w:lvl w:ilvl="0" w:tplc="102264D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CB40B49"/>
    <w:multiLevelType w:val="hybridMultilevel"/>
    <w:tmpl w:val="4D52D3BC"/>
    <w:lvl w:ilvl="0" w:tplc="211A39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5662DA"/>
    <w:multiLevelType w:val="hybridMultilevel"/>
    <w:tmpl w:val="39829E1C"/>
    <w:lvl w:ilvl="0" w:tplc="041B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3" w15:restartNumberingAfterBreak="0">
    <w:nsid w:val="24882C29"/>
    <w:multiLevelType w:val="hybridMultilevel"/>
    <w:tmpl w:val="A85EA200"/>
    <w:lvl w:ilvl="0" w:tplc="91BAF77E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66F3312"/>
    <w:multiLevelType w:val="hybridMultilevel"/>
    <w:tmpl w:val="D29AF34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B76635"/>
    <w:multiLevelType w:val="hybridMultilevel"/>
    <w:tmpl w:val="A71A310C"/>
    <w:lvl w:ilvl="0" w:tplc="041B000F">
      <w:start w:val="1"/>
      <w:numFmt w:val="decimal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283E1155"/>
    <w:multiLevelType w:val="hybridMultilevel"/>
    <w:tmpl w:val="1B1448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65D33"/>
    <w:multiLevelType w:val="hybridMultilevel"/>
    <w:tmpl w:val="921830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4878F7"/>
    <w:multiLevelType w:val="hybridMultilevel"/>
    <w:tmpl w:val="F9F011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A34FB0"/>
    <w:multiLevelType w:val="hybridMultilevel"/>
    <w:tmpl w:val="35D21026"/>
    <w:lvl w:ilvl="0" w:tplc="E4FC2C62">
      <w:numFmt w:val="bullet"/>
      <w:lvlText w:val="-"/>
      <w:lvlJc w:val="left"/>
      <w:pPr>
        <w:ind w:left="5316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20" w15:restartNumberingAfterBreak="0">
    <w:nsid w:val="2FD827ED"/>
    <w:multiLevelType w:val="hybridMultilevel"/>
    <w:tmpl w:val="49FA83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DC17A4"/>
    <w:multiLevelType w:val="hybridMultilevel"/>
    <w:tmpl w:val="762ACA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FC7CB8"/>
    <w:multiLevelType w:val="hybridMultilevel"/>
    <w:tmpl w:val="F9F011A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C5092B"/>
    <w:multiLevelType w:val="multilevel"/>
    <w:tmpl w:val="AB64C2F6"/>
    <w:lvl w:ilvl="0">
      <w:start w:val="1"/>
      <w:numFmt w:val="decimal"/>
      <w:pStyle w:val="Level1"/>
      <w:lvlText w:val="13.%1."/>
      <w:lvlJc w:val="left"/>
      <w:pPr>
        <w:tabs>
          <w:tab w:val="num" w:pos="493"/>
        </w:tabs>
        <w:ind w:left="493" w:hanging="493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%1.3"/>
      <w:lvlJc w:val="left"/>
      <w:pPr>
        <w:tabs>
          <w:tab w:val="num" w:pos="493"/>
        </w:tabs>
        <w:ind w:left="493" w:hanging="493"/>
      </w:pPr>
      <w:rPr>
        <w:rFonts w:cs="Times New Roman"/>
        <w:b/>
        <w:bCs/>
        <w:i w:val="0"/>
        <w:iCs w:val="0"/>
        <w:color w:val="auto"/>
        <w:sz w:val="21"/>
        <w:szCs w:val="21"/>
      </w:rPr>
    </w:lvl>
    <w:lvl w:ilvl="2">
      <w:start w:val="1"/>
      <w:numFmt w:val="decimal"/>
      <w:lvlText w:val="%12.%3"/>
      <w:lvlJc w:val="left"/>
      <w:pPr>
        <w:tabs>
          <w:tab w:val="num" w:pos="493"/>
        </w:tabs>
        <w:ind w:left="493" w:hanging="493"/>
      </w:pPr>
      <w:rPr>
        <w:rFonts w:cs="Times New Roman"/>
        <w:b/>
        <w:bCs/>
        <w:i w:val="0"/>
        <w:iCs w:val="0"/>
        <w:sz w:val="17"/>
        <w:szCs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1"/>
        </w:tabs>
        <w:ind w:left="2721" w:hanging="680"/>
      </w:pPr>
      <w:rPr>
        <w:rFonts w:cs="Times New Roman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8"/>
        </w:tabs>
        <w:ind w:left="3288" w:hanging="567"/>
      </w:pPr>
      <w:rPr>
        <w:rFonts w:cs="Times New Roman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1"/>
      </w:pPr>
      <w:rPr>
        <w:rFonts w:cs="Times New Roman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1"/>
      </w:pPr>
      <w:rPr>
        <w:rFonts w:cs="Times New Roman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1"/>
      </w:pPr>
      <w:rPr>
        <w:rFonts w:cs="Times New Roman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1"/>
      </w:pPr>
      <w:rPr>
        <w:rFonts w:cs="Times New Roman"/>
      </w:rPr>
    </w:lvl>
  </w:abstractNum>
  <w:abstractNum w:abstractNumId="24" w15:restartNumberingAfterBreak="0">
    <w:nsid w:val="3AE344C3"/>
    <w:multiLevelType w:val="multilevel"/>
    <w:tmpl w:val="9648DF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D381353"/>
    <w:multiLevelType w:val="hybridMultilevel"/>
    <w:tmpl w:val="49FA83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9667F"/>
    <w:multiLevelType w:val="hybridMultilevel"/>
    <w:tmpl w:val="BA607B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4079C4"/>
    <w:multiLevelType w:val="hybridMultilevel"/>
    <w:tmpl w:val="215055C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E70C62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50721"/>
    <w:multiLevelType w:val="hybridMultilevel"/>
    <w:tmpl w:val="380EF53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6A805B1"/>
    <w:multiLevelType w:val="hybridMultilevel"/>
    <w:tmpl w:val="07E8970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3E539C"/>
    <w:multiLevelType w:val="multilevel"/>
    <w:tmpl w:val="72745F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lvlText w:val="%2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9CE5261"/>
    <w:multiLevelType w:val="hybridMultilevel"/>
    <w:tmpl w:val="27624DF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CA65EFD"/>
    <w:multiLevelType w:val="hybridMultilevel"/>
    <w:tmpl w:val="BD8A0326"/>
    <w:lvl w:ilvl="0" w:tplc="1EEA75A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F2614F"/>
    <w:multiLevelType w:val="hybridMultilevel"/>
    <w:tmpl w:val="7716F312"/>
    <w:lvl w:ilvl="0" w:tplc="A1E0B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BA64DD"/>
    <w:multiLevelType w:val="multilevel"/>
    <w:tmpl w:val="5F86F9D4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67" w:hanging="567"/>
      </w:pPr>
    </w:lvl>
    <w:lvl w:ilvl="2">
      <w:start w:val="1"/>
      <w:numFmt w:val="decimal"/>
      <w:lvlRestart w:val="1"/>
      <w:lvlText w:val="%3."/>
      <w:lvlJc w:val="left"/>
      <w:pPr>
        <w:ind w:left="851" w:hanging="851"/>
      </w:pPr>
    </w:lvl>
    <w:lvl w:ilvl="3">
      <w:start w:val="4"/>
      <w:numFmt w:val="decimal"/>
      <w:lvlText w:val="%3.%4"/>
      <w:lvlJc w:val="left"/>
      <w:pPr>
        <w:ind w:left="851" w:hanging="851"/>
      </w:pPr>
    </w:lvl>
    <w:lvl w:ilvl="4">
      <w:start w:val="1"/>
      <w:numFmt w:val="decimal"/>
      <w:lvlText w:val="%3.%4.%5"/>
      <w:lvlJc w:val="left"/>
      <w:pPr>
        <w:ind w:left="851" w:hanging="851"/>
      </w:pPr>
    </w:lvl>
    <w:lvl w:ilvl="5">
      <w:start w:val="1"/>
      <w:numFmt w:val="lowerLetter"/>
      <w:lvlText w:val="%6)"/>
      <w:lvlJc w:val="left"/>
      <w:pPr>
        <w:ind w:left="1208" w:hanging="357"/>
      </w:pPr>
    </w:lvl>
    <w:lvl w:ilvl="6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2562C00"/>
    <w:multiLevelType w:val="hybridMultilevel"/>
    <w:tmpl w:val="C0D4FCC8"/>
    <w:lvl w:ilvl="0" w:tplc="154ECFD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2B7D72"/>
    <w:multiLevelType w:val="hybridMultilevel"/>
    <w:tmpl w:val="FD58E7B4"/>
    <w:lvl w:ilvl="0" w:tplc="1862B23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2307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2189186">
    <w:abstractNumId w:val="27"/>
  </w:num>
  <w:num w:numId="3" w16cid:durableId="1245993168">
    <w:abstractNumId w:val="9"/>
  </w:num>
  <w:num w:numId="4" w16cid:durableId="1591622160">
    <w:abstractNumId w:val="25"/>
  </w:num>
  <w:num w:numId="5" w16cid:durableId="902834397">
    <w:abstractNumId w:val="28"/>
  </w:num>
  <w:num w:numId="6" w16cid:durableId="1911887124">
    <w:abstractNumId w:val="20"/>
  </w:num>
  <w:num w:numId="7" w16cid:durableId="1601834466">
    <w:abstractNumId w:val="18"/>
  </w:num>
  <w:num w:numId="8" w16cid:durableId="1242834536">
    <w:abstractNumId w:val="26"/>
  </w:num>
  <w:num w:numId="9" w16cid:durableId="1012340871">
    <w:abstractNumId w:val="29"/>
  </w:num>
  <w:num w:numId="10" w16cid:durableId="552273050">
    <w:abstractNumId w:val="14"/>
  </w:num>
  <w:num w:numId="11" w16cid:durableId="998461334">
    <w:abstractNumId w:val="32"/>
  </w:num>
  <w:num w:numId="12" w16cid:durableId="759644787">
    <w:abstractNumId w:val="19"/>
  </w:num>
  <w:num w:numId="13" w16cid:durableId="1524587852">
    <w:abstractNumId w:val="12"/>
  </w:num>
  <w:num w:numId="14" w16cid:durableId="163277406">
    <w:abstractNumId w:val="17"/>
  </w:num>
  <w:num w:numId="15" w16cid:durableId="2119443435">
    <w:abstractNumId w:val="11"/>
  </w:num>
  <w:num w:numId="16" w16cid:durableId="166207648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03574">
    <w:abstractNumId w:val="33"/>
  </w:num>
  <w:num w:numId="18" w16cid:durableId="864362741">
    <w:abstractNumId w:val="34"/>
  </w:num>
  <w:num w:numId="19" w16cid:durableId="1719624226">
    <w:abstractNumId w:val="15"/>
  </w:num>
  <w:num w:numId="20" w16cid:durableId="1619264919">
    <w:abstractNumId w:val="22"/>
  </w:num>
  <w:num w:numId="21" w16cid:durableId="1751460242">
    <w:abstractNumId w:val="31"/>
  </w:num>
  <w:num w:numId="22" w16cid:durableId="148980233">
    <w:abstractNumId w:val="10"/>
  </w:num>
  <w:num w:numId="23" w16cid:durableId="1061635452">
    <w:abstractNumId w:val="30"/>
  </w:num>
  <w:num w:numId="24" w16cid:durableId="1616398933">
    <w:abstractNumId w:val="8"/>
  </w:num>
  <w:num w:numId="25" w16cid:durableId="109865648">
    <w:abstractNumId w:val="13"/>
  </w:num>
  <w:num w:numId="26" w16cid:durableId="6256143">
    <w:abstractNumId w:val="16"/>
  </w:num>
  <w:num w:numId="27" w16cid:durableId="1363441203">
    <w:abstractNumId w:val="21"/>
  </w:num>
  <w:num w:numId="28" w16cid:durableId="96487104">
    <w:abstractNumId w:val="36"/>
  </w:num>
  <w:num w:numId="29" w16cid:durableId="1050034954">
    <w:abstractNumId w:val="35"/>
  </w:num>
  <w:num w:numId="30" w16cid:durableId="906843571">
    <w:abstractNumId w:val="24"/>
  </w:num>
  <w:num w:numId="31" w16cid:durableId="54283420">
    <w:abstractNumId w:val="3"/>
  </w:num>
  <w:num w:numId="32" w16cid:durableId="1011956064">
    <w:abstractNumId w:val="7"/>
  </w:num>
  <w:num w:numId="33" w16cid:durableId="1921013982">
    <w:abstractNumId w:val="5"/>
  </w:num>
  <w:num w:numId="34" w16cid:durableId="123624017">
    <w:abstractNumId w:val="6"/>
  </w:num>
  <w:num w:numId="35" w16cid:durableId="1529678043">
    <w:abstractNumId w:val="4"/>
  </w:num>
  <w:num w:numId="36" w16cid:durableId="41995757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15"/>
    <w:rsid w:val="00002FB9"/>
    <w:rsid w:val="00005069"/>
    <w:rsid w:val="00005C7C"/>
    <w:rsid w:val="0000645D"/>
    <w:rsid w:val="0001657E"/>
    <w:rsid w:val="00024FDF"/>
    <w:rsid w:val="00031C1E"/>
    <w:rsid w:val="00041936"/>
    <w:rsid w:val="0004764B"/>
    <w:rsid w:val="0009095A"/>
    <w:rsid w:val="00091D06"/>
    <w:rsid w:val="00095DF5"/>
    <w:rsid w:val="000A1683"/>
    <w:rsid w:val="000A267D"/>
    <w:rsid w:val="000A358C"/>
    <w:rsid w:val="000A77A4"/>
    <w:rsid w:val="000B662D"/>
    <w:rsid w:val="000C7921"/>
    <w:rsid w:val="00102BB6"/>
    <w:rsid w:val="00107F5C"/>
    <w:rsid w:val="00116CB1"/>
    <w:rsid w:val="00124948"/>
    <w:rsid w:val="00131A7C"/>
    <w:rsid w:val="00132030"/>
    <w:rsid w:val="00134CE6"/>
    <w:rsid w:val="001431F2"/>
    <w:rsid w:val="00165F61"/>
    <w:rsid w:val="001858C9"/>
    <w:rsid w:val="001B39D7"/>
    <w:rsid w:val="001C20F3"/>
    <w:rsid w:val="001D2DD9"/>
    <w:rsid w:val="001D740F"/>
    <w:rsid w:val="001E0AED"/>
    <w:rsid w:val="001E3CF0"/>
    <w:rsid w:val="001E53F8"/>
    <w:rsid w:val="001E6A82"/>
    <w:rsid w:val="001F0F1F"/>
    <w:rsid w:val="001F2153"/>
    <w:rsid w:val="001F4A48"/>
    <w:rsid w:val="00204158"/>
    <w:rsid w:val="002041C2"/>
    <w:rsid w:val="00211694"/>
    <w:rsid w:val="002144F3"/>
    <w:rsid w:val="00214CFA"/>
    <w:rsid w:val="0021712A"/>
    <w:rsid w:val="002204F0"/>
    <w:rsid w:val="0022111F"/>
    <w:rsid w:val="00223F52"/>
    <w:rsid w:val="00226451"/>
    <w:rsid w:val="002419D8"/>
    <w:rsid w:val="002451AF"/>
    <w:rsid w:val="00246798"/>
    <w:rsid w:val="00246E8E"/>
    <w:rsid w:val="002471D3"/>
    <w:rsid w:val="00255827"/>
    <w:rsid w:val="00261ACF"/>
    <w:rsid w:val="0026245B"/>
    <w:rsid w:val="00270767"/>
    <w:rsid w:val="002778BC"/>
    <w:rsid w:val="00277C52"/>
    <w:rsid w:val="002810CC"/>
    <w:rsid w:val="00284E8C"/>
    <w:rsid w:val="002936A4"/>
    <w:rsid w:val="002A079D"/>
    <w:rsid w:val="002A6FB1"/>
    <w:rsid w:val="002B62A2"/>
    <w:rsid w:val="002B6E3F"/>
    <w:rsid w:val="002B7417"/>
    <w:rsid w:val="002C711C"/>
    <w:rsid w:val="002C7617"/>
    <w:rsid w:val="002C76A9"/>
    <w:rsid w:val="002D2F99"/>
    <w:rsid w:val="002D4CD8"/>
    <w:rsid w:val="002D75BB"/>
    <w:rsid w:val="003011D4"/>
    <w:rsid w:val="00304518"/>
    <w:rsid w:val="00314E80"/>
    <w:rsid w:val="00326164"/>
    <w:rsid w:val="00330590"/>
    <w:rsid w:val="0033098E"/>
    <w:rsid w:val="003322E5"/>
    <w:rsid w:val="0034457A"/>
    <w:rsid w:val="003457A7"/>
    <w:rsid w:val="0035314E"/>
    <w:rsid w:val="0035489A"/>
    <w:rsid w:val="00363657"/>
    <w:rsid w:val="00371269"/>
    <w:rsid w:val="003809D7"/>
    <w:rsid w:val="003870C5"/>
    <w:rsid w:val="003877F2"/>
    <w:rsid w:val="00391A6E"/>
    <w:rsid w:val="0039399C"/>
    <w:rsid w:val="003A4EF8"/>
    <w:rsid w:val="003E0C2F"/>
    <w:rsid w:val="003E7708"/>
    <w:rsid w:val="003F2041"/>
    <w:rsid w:val="003F3CD0"/>
    <w:rsid w:val="004005C4"/>
    <w:rsid w:val="004021E9"/>
    <w:rsid w:val="0040623F"/>
    <w:rsid w:val="0041304D"/>
    <w:rsid w:val="00443E9C"/>
    <w:rsid w:val="00462E04"/>
    <w:rsid w:val="0046470E"/>
    <w:rsid w:val="00464DCB"/>
    <w:rsid w:val="004749C6"/>
    <w:rsid w:val="00477A75"/>
    <w:rsid w:val="004836DF"/>
    <w:rsid w:val="00485A9A"/>
    <w:rsid w:val="00497B0F"/>
    <w:rsid w:val="004A330E"/>
    <w:rsid w:val="004A3A01"/>
    <w:rsid w:val="004B3E32"/>
    <w:rsid w:val="004C7E40"/>
    <w:rsid w:val="004E107A"/>
    <w:rsid w:val="004E27DC"/>
    <w:rsid w:val="004E380B"/>
    <w:rsid w:val="004E3CD7"/>
    <w:rsid w:val="004E4395"/>
    <w:rsid w:val="004E569B"/>
    <w:rsid w:val="004F5EA8"/>
    <w:rsid w:val="0050271C"/>
    <w:rsid w:val="00504F9E"/>
    <w:rsid w:val="00517204"/>
    <w:rsid w:val="00524FD8"/>
    <w:rsid w:val="00527695"/>
    <w:rsid w:val="005305BA"/>
    <w:rsid w:val="005310EE"/>
    <w:rsid w:val="00531D7D"/>
    <w:rsid w:val="005512C9"/>
    <w:rsid w:val="00555519"/>
    <w:rsid w:val="00575804"/>
    <w:rsid w:val="0058790A"/>
    <w:rsid w:val="00595BD6"/>
    <w:rsid w:val="005960BA"/>
    <w:rsid w:val="005A01F6"/>
    <w:rsid w:val="005A36F1"/>
    <w:rsid w:val="005A5F66"/>
    <w:rsid w:val="005B379C"/>
    <w:rsid w:val="005B5955"/>
    <w:rsid w:val="005B6547"/>
    <w:rsid w:val="005C2929"/>
    <w:rsid w:val="005C559A"/>
    <w:rsid w:val="005C6E7D"/>
    <w:rsid w:val="005D0E07"/>
    <w:rsid w:val="005D1665"/>
    <w:rsid w:val="005D5F67"/>
    <w:rsid w:val="005E565E"/>
    <w:rsid w:val="005F0C05"/>
    <w:rsid w:val="005F2668"/>
    <w:rsid w:val="005F2790"/>
    <w:rsid w:val="005F5913"/>
    <w:rsid w:val="006000AC"/>
    <w:rsid w:val="006029D7"/>
    <w:rsid w:val="006064E3"/>
    <w:rsid w:val="00614AB4"/>
    <w:rsid w:val="006153B1"/>
    <w:rsid w:val="006201D3"/>
    <w:rsid w:val="0062203E"/>
    <w:rsid w:val="00636297"/>
    <w:rsid w:val="00637723"/>
    <w:rsid w:val="00637734"/>
    <w:rsid w:val="00643177"/>
    <w:rsid w:val="00650784"/>
    <w:rsid w:val="00651247"/>
    <w:rsid w:val="006528BE"/>
    <w:rsid w:val="00671259"/>
    <w:rsid w:val="00672F4E"/>
    <w:rsid w:val="00674715"/>
    <w:rsid w:val="00677223"/>
    <w:rsid w:val="00683207"/>
    <w:rsid w:val="00691E6D"/>
    <w:rsid w:val="00693972"/>
    <w:rsid w:val="006A60CD"/>
    <w:rsid w:val="006A7C72"/>
    <w:rsid w:val="006B120F"/>
    <w:rsid w:val="006B5295"/>
    <w:rsid w:val="006B7C3F"/>
    <w:rsid w:val="006C2499"/>
    <w:rsid w:val="006C298D"/>
    <w:rsid w:val="006E2180"/>
    <w:rsid w:val="006E6250"/>
    <w:rsid w:val="006E6E9C"/>
    <w:rsid w:val="006F0076"/>
    <w:rsid w:val="006F4575"/>
    <w:rsid w:val="006F57A5"/>
    <w:rsid w:val="00706FDC"/>
    <w:rsid w:val="00710244"/>
    <w:rsid w:val="0071530E"/>
    <w:rsid w:val="007227B1"/>
    <w:rsid w:val="007258C3"/>
    <w:rsid w:val="00737E15"/>
    <w:rsid w:val="00747143"/>
    <w:rsid w:val="00754BDC"/>
    <w:rsid w:val="00766547"/>
    <w:rsid w:val="0076657E"/>
    <w:rsid w:val="00766AEF"/>
    <w:rsid w:val="0077245D"/>
    <w:rsid w:val="0077442C"/>
    <w:rsid w:val="00776C79"/>
    <w:rsid w:val="0077718A"/>
    <w:rsid w:val="00777FBD"/>
    <w:rsid w:val="00781D6F"/>
    <w:rsid w:val="007825D7"/>
    <w:rsid w:val="00782E41"/>
    <w:rsid w:val="007900B0"/>
    <w:rsid w:val="00796070"/>
    <w:rsid w:val="007A2FFF"/>
    <w:rsid w:val="007B6614"/>
    <w:rsid w:val="007B6D2F"/>
    <w:rsid w:val="007C21B2"/>
    <w:rsid w:val="007C26D7"/>
    <w:rsid w:val="007C46D1"/>
    <w:rsid w:val="007E2997"/>
    <w:rsid w:val="007E3133"/>
    <w:rsid w:val="007F0DE7"/>
    <w:rsid w:val="0080335D"/>
    <w:rsid w:val="008034B0"/>
    <w:rsid w:val="00822240"/>
    <w:rsid w:val="008267EA"/>
    <w:rsid w:val="00835EBB"/>
    <w:rsid w:val="0084102F"/>
    <w:rsid w:val="00841D8F"/>
    <w:rsid w:val="00847AD1"/>
    <w:rsid w:val="00854910"/>
    <w:rsid w:val="0086272F"/>
    <w:rsid w:val="00891CB6"/>
    <w:rsid w:val="0089409A"/>
    <w:rsid w:val="00894776"/>
    <w:rsid w:val="00894F4E"/>
    <w:rsid w:val="00896ABA"/>
    <w:rsid w:val="008A41AB"/>
    <w:rsid w:val="008A63CF"/>
    <w:rsid w:val="008A67A2"/>
    <w:rsid w:val="008B04CE"/>
    <w:rsid w:val="008B0A4E"/>
    <w:rsid w:val="008B2D03"/>
    <w:rsid w:val="008B46E6"/>
    <w:rsid w:val="008C02D2"/>
    <w:rsid w:val="008D667F"/>
    <w:rsid w:val="008D6A8E"/>
    <w:rsid w:val="008D7333"/>
    <w:rsid w:val="008E2204"/>
    <w:rsid w:val="008E2EED"/>
    <w:rsid w:val="008E3AE6"/>
    <w:rsid w:val="00913EFE"/>
    <w:rsid w:val="00914C76"/>
    <w:rsid w:val="00922803"/>
    <w:rsid w:val="0092405D"/>
    <w:rsid w:val="0092684D"/>
    <w:rsid w:val="009360D3"/>
    <w:rsid w:val="00944705"/>
    <w:rsid w:val="009479D7"/>
    <w:rsid w:val="0095111E"/>
    <w:rsid w:val="009566E2"/>
    <w:rsid w:val="00957665"/>
    <w:rsid w:val="0096445C"/>
    <w:rsid w:val="009657F5"/>
    <w:rsid w:val="00980B60"/>
    <w:rsid w:val="00981B94"/>
    <w:rsid w:val="00985400"/>
    <w:rsid w:val="00985695"/>
    <w:rsid w:val="00985D38"/>
    <w:rsid w:val="0099116F"/>
    <w:rsid w:val="00994857"/>
    <w:rsid w:val="009A56AA"/>
    <w:rsid w:val="009B46D5"/>
    <w:rsid w:val="009C714A"/>
    <w:rsid w:val="009D6DDA"/>
    <w:rsid w:val="009F4BDF"/>
    <w:rsid w:val="009F7D34"/>
    <w:rsid w:val="00A0694E"/>
    <w:rsid w:val="00A13C4D"/>
    <w:rsid w:val="00A16196"/>
    <w:rsid w:val="00A1757D"/>
    <w:rsid w:val="00A21755"/>
    <w:rsid w:val="00A355F1"/>
    <w:rsid w:val="00A416A8"/>
    <w:rsid w:val="00A52C0D"/>
    <w:rsid w:val="00A619D7"/>
    <w:rsid w:val="00A664DC"/>
    <w:rsid w:val="00A76C22"/>
    <w:rsid w:val="00A810F4"/>
    <w:rsid w:val="00A86D46"/>
    <w:rsid w:val="00A878B0"/>
    <w:rsid w:val="00A92453"/>
    <w:rsid w:val="00A930D0"/>
    <w:rsid w:val="00A951A3"/>
    <w:rsid w:val="00AA5E27"/>
    <w:rsid w:val="00AB02B6"/>
    <w:rsid w:val="00AC1A9A"/>
    <w:rsid w:val="00AC2C32"/>
    <w:rsid w:val="00AC2F6C"/>
    <w:rsid w:val="00AC43B9"/>
    <w:rsid w:val="00AD0BA9"/>
    <w:rsid w:val="00AD7826"/>
    <w:rsid w:val="00AE0F44"/>
    <w:rsid w:val="00AE291F"/>
    <w:rsid w:val="00AE4182"/>
    <w:rsid w:val="00AE4EA5"/>
    <w:rsid w:val="00AE7C59"/>
    <w:rsid w:val="00AF2B2A"/>
    <w:rsid w:val="00B07DBC"/>
    <w:rsid w:val="00B13AB1"/>
    <w:rsid w:val="00B150D0"/>
    <w:rsid w:val="00B1725C"/>
    <w:rsid w:val="00B25BD2"/>
    <w:rsid w:val="00B26FE3"/>
    <w:rsid w:val="00B30023"/>
    <w:rsid w:val="00B350A2"/>
    <w:rsid w:val="00B45BA0"/>
    <w:rsid w:val="00B462A5"/>
    <w:rsid w:val="00B46604"/>
    <w:rsid w:val="00B53ABD"/>
    <w:rsid w:val="00B55CDA"/>
    <w:rsid w:val="00B56334"/>
    <w:rsid w:val="00B619D5"/>
    <w:rsid w:val="00B70ED9"/>
    <w:rsid w:val="00B73254"/>
    <w:rsid w:val="00B81144"/>
    <w:rsid w:val="00B92A08"/>
    <w:rsid w:val="00B9422D"/>
    <w:rsid w:val="00BA063C"/>
    <w:rsid w:val="00BA36B9"/>
    <w:rsid w:val="00BB53E9"/>
    <w:rsid w:val="00BC04A3"/>
    <w:rsid w:val="00BC1D31"/>
    <w:rsid w:val="00BD0495"/>
    <w:rsid w:val="00BD3D83"/>
    <w:rsid w:val="00BD74FB"/>
    <w:rsid w:val="00BE26D4"/>
    <w:rsid w:val="00BF217D"/>
    <w:rsid w:val="00BF6695"/>
    <w:rsid w:val="00C1416C"/>
    <w:rsid w:val="00C21A30"/>
    <w:rsid w:val="00C22752"/>
    <w:rsid w:val="00C24D71"/>
    <w:rsid w:val="00C25027"/>
    <w:rsid w:val="00C35582"/>
    <w:rsid w:val="00C35639"/>
    <w:rsid w:val="00C374F8"/>
    <w:rsid w:val="00C43516"/>
    <w:rsid w:val="00C444DD"/>
    <w:rsid w:val="00C4526B"/>
    <w:rsid w:val="00C55037"/>
    <w:rsid w:val="00C719F2"/>
    <w:rsid w:val="00C844F5"/>
    <w:rsid w:val="00C87014"/>
    <w:rsid w:val="00C935B9"/>
    <w:rsid w:val="00C9370F"/>
    <w:rsid w:val="00CA01BD"/>
    <w:rsid w:val="00CB5234"/>
    <w:rsid w:val="00CC474A"/>
    <w:rsid w:val="00CD6220"/>
    <w:rsid w:val="00CD7758"/>
    <w:rsid w:val="00CF2C65"/>
    <w:rsid w:val="00CF3750"/>
    <w:rsid w:val="00CF48EE"/>
    <w:rsid w:val="00CF6C32"/>
    <w:rsid w:val="00D152E5"/>
    <w:rsid w:val="00D1643A"/>
    <w:rsid w:val="00D2034A"/>
    <w:rsid w:val="00D27404"/>
    <w:rsid w:val="00D30628"/>
    <w:rsid w:val="00D32F3D"/>
    <w:rsid w:val="00D3507A"/>
    <w:rsid w:val="00D4099A"/>
    <w:rsid w:val="00D411C2"/>
    <w:rsid w:val="00D53F1D"/>
    <w:rsid w:val="00D56144"/>
    <w:rsid w:val="00D57E84"/>
    <w:rsid w:val="00D64BD6"/>
    <w:rsid w:val="00D66928"/>
    <w:rsid w:val="00D67A20"/>
    <w:rsid w:val="00D70174"/>
    <w:rsid w:val="00D73323"/>
    <w:rsid w:val="00D73E27"/>
    <w:rsid w:val="00D74FB8"/>
    <w:rsid w:val="00D76346"/>
    <w:rsid w:val="00D767DD"/>
    <w:rsid w:val="00D84DFB"/>
    <w:rsid w:val="00D94979"/>
    <w:rsid w:val="00D96D46"/>
    <w:rsid w:val="00DA23D2"/>
    <w:rsid w:val="00DA5ACD"/>
    <w:rsid w:val="00DB23A7"/>
    <w:rsid w:val="00DC144F"/>
    <w:rsid w:val="00DC611C"/>
    <w:rsid w:val="00DC6609"/>
    <w:rsid w:val="00DC6C3A"/>
    <w:rsid w:val="00DC7986"/>
    <w:rsid w:val="00DD352B"/>
    <w:rsid w:val="00DD733B"/>
    <w:rsid w:val="00DD75F1"/>
    <w:rsid w:val="00DE0EDA"/>
    <w:rsid w:val="00DF3211"/>
    <w:rsid w:val="00E0481C"/>
    <w:rsid w:val="00E071DD"/>
    <w:rsid w:val="00E202AA"/>
    <w:rsid w:val="00E31632"/>
    <w:rsid w:val="00E4113D"/>
    <w:rsid w:val="00E44C06"/>
    <w:rsid w:val="00E524D2"/>
    <w:rsid w:val="00E72E71"/>
    <w:rsid w:val="00E766B4"/>
    <w:rsid w:val="00E7781C"/>
    <w:rsid w:val="00E840DE"/>
    <w:rsid w:val="00E86E85"/>
    <w:rsid w:val="00E90920"/>
    <w:rsid w:val="00E90FB6"/>
    <w:rsid w:val="00E91F49"/>
    <w:rsid w:val="00E96E54"/>
    <w:rsid w:val="00E977B7"/>
    <w:rsid w:val="00EA3D7A"/>
    <w:rsid w:val="00EA75C5"/>
    <w:rsid w:val="00EB2681"/>
    <w:rsid w:val="00EB54BD"/>
    <w:rsid w:val="00ED3281"/>
    <w:rsid w:val="00ED62C9"/>
    <w:rsid w:val="00EE0368"/>
    <w:rsid w:val="00EE25E2"/>
    <w:rsid w:val="00EE3499"/>
    <w:rsid w:val="00EF0290"/>
    <w:rsid w:val="00EF06EF"/>
    <w:rsid w:val="00EF1265"/>
    <w:rsid w:val="00EF1DC5"/>
    <w:rsid w:val="00EF2E45"/>
    <w:rsid w:val="00F01BDC"/>
    <w:rsid w:val="00F06F26"/>
    <w:rsid w:val="00F1732B"/>
    <w:rsid w:val="00F35761"/>
    <w:rsid w:val="00F50AFF"/>
    <w:rsid w:val="00F6334D"/>
    <w:rsid w:val="00F64C3A"/>
    <w:rsid w:val="00F6746F"/>
    <w:rsid w:val="00F801E9"/>
    <w:rsid w:val="00F80F66"/>
    <w:rsid w:val="00F91C4D"/>
    <w:rsid w:val="00F94E76"/>
    <w:rsid w:val="00FA31AD"/>
    <w:rsid w:val="00FA487F"/>
    <w:rsid w:val="00FB2318"/>
    <w:rsid w:val="00FB73AF"/>
    <w:rsid w:val="00FC2D99"/>
    <w:rsid w:val="00FC45A5"/>
    <w:rsid w:val="00FD0C09"/>
    <w:rsid w:val="00FD15F6"/>
    <w:rsid w:val="00FD5D54"/>
    <w:rsid w:val="00FE0B45"/>
    <w:rsid w:val="00FE472E"/>
    <w:rsid w:val="00FF2B75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09594"/>
  <w15:docId w15:val="{A7C359A8-53F2-41F2-957D-249D8323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E45"/>
    <w:pPr>
      <w:spacing w:after="0" w:line="240" w:lineRule="auto"/>
    </w:pPr>
    <w:rPr>
      <w:rFonts w:ascii="Arial" w:eastAsia="Times New Roman" w:hAnsi="Arial" w:cs="Times New Roman"/>
      <w:noProof/>
      <w:szCs w:val="24"/>
      <w:lang w:eastAsia="sk-SK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20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EF2E45"/>
    <w:pPr>
      <w:keepNext/>
      <w:jc w:val="center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F2E45"/>
    <w:pPr>
      <w:keepNext/>
      <w:jc w:val="both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EF2E45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F2E45"/>
    <w:pPr>
      <w:keepNext/>
      <w:ind w:firstLine="708"/>
      <w:jc w:val="both"/>
      <w:outlineLvl w:val="7"/>
    </w:pPr>
    <w:rPr>
      <w:u w:val="singl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EF2E45"/>
    <w:pPr>
      <w:keepNext/>
      <w:outlineLvl w:val="8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EF2E45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Heading6Char">
    <w:name w:val="Heading 6 Char"/>
    <w:basedOn w:val="DefaultParagraphFont"/>
    <w:link w:val="Heading6"/>
    <w:semiHidden/>
    <w:rsid w:val="00EF2E45"/>
    <w:rPr>
      <w:rFonts w:ascii="Arial" w:eastAsia="Times New Roman" w:hAnsi="Arial" w:cs="Times New Roman"/>
      <w:b/>
      <w:bCs/>
      <w:noProof/>
      <w:szCs w:val="24"/>
      <w:lang w:eastAsia="sk-SK"/>
    </w:rPr>
  </w:style>
  <w:style w:type="character" w:customStyle="1" w:styleId="Heading7Char">
    <w:name w:val="Heading 7 Char"/>
    <w:basedOn w:val="DefaultParagraphFont"/>
    <w:link w:val="Heading7"/>
    <w:semiHidden/>
    <w:rsid w:val="00EF2E45"/>
    <w:rPr>
      <w:rFonts w:ascii="Arial" w:eastAsia="Times New Roman" w:hAnsi="Arial" w:cs="Times New Roman"/>
      <w:b/>
      <w:bCs/>
      <w:noProof/>
      <w:szCs w:val="24"/>
      <w:u w:val="single"/>
      <w:lang w:eastAsia="sk-SK"/>
    </w:rPr>
  </w:style>
  <w:style w:type="character" w:customStyle="1" w:styleId="Heading8Char">
    <w:name w:val="Heading 8 Char"/>
    <w:basedOn w:val="DefaultParagraphFont"/>
    <w:link w:val="Heading8"/>
    <w:semiHidden/>
    <w:rsid w:val="00EF2E45"/>
    <w:rPr>
      <w:rFonts w:ascii="Arial" w:eastAsia="Times New Roman" w:hAnsi="Arial" w:cs="Times New Roman"/>
      <w:noProof/>
      <w:szCs w:val="24"/>
      <w:u w:val="single"/>
      <w:lang w:eastAsia="sk-SK"/>
    </w:rPr>
  </w:style>
  <w:style w:type="character" w:customStyle="1" w:styleId="Heading9Char">
    <w:name w:val="Heading 9 Char"/>
    <w:basedOn w:val="DefaultParagraphFont"/>
    <w:link w:val="Heading9"/>
    <w:semiHidden/>
    <w:rsid w:val="00EF2E45"/>
    <w:rPr>
      <w:rFonts w:ascii="Arial" w:eastAsia="Times New Roman" w:hAnsi="Arial" w:cs="Times New Roman"/>
      <w:b/>
      <w:bCs/>
      <w:noProof/>
      <w:szCs w:val="24"/>
      <w:u w:val="single"/>
      <w:lang w:eastAsia="sk-SK"/>
    </w:rPr>
  </w:style>
  <w:style w:type="character" w:styleId="Hyperlink">
    <w:name w:val="Hyperlink"/>
    <w:basedOn w:val="DefaultParagraphFont"/>
    <w:uiPriority w:val="99"/>
    <w:unhideWhenUsed/>
    <w:rsid w:val="00EF2E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EF2E4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Title">
    <w:name w:val="Title"/>
    <w:basedOn w:val="Normal"/>
    <w:link w:val="TitleChar"/>
    <w:uiPriority w:val="10"/>
    <w:qFormat/>
    <w:rsid w:val="00EF2E45"/>
    <w:pPr>
      <w:tabs>
        <w:tab w:val="left" w:pos="306"/>
        <w:tab w:val="left" w:pos="1134"/>
        <w:tab w:val="left" w:pos="1374"/>
        <w:tab w:val="left" w:pos="1614"/>
        <w:tab w:val="left" w:pos="2094"/>
        <w:tab w:val="left" w:pos="2574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  <w:tab w:val="left" w:pos="9490"/>
        <w:tab w:val="left" w:pos="10210"/>
      </w:tabs>
      <w:jc w:val="center"/>
    </w:pPr>
    <w:rPr>
      <w:rFonts w:ascii="Times New Roman" w:hAnsi="Times New Roman"/>
      <w:b/>
      <w:bCs/>
      <w:noProof w:val="0"/>
      <w:szCs w:val="22"/>
      <w:lang w:val="de-DE" w:eastAsia="en-US"/>
    </w:rPr>
  </w:style>
  <w:style w:type="character" w:customStyle="1" w:styleId="TitleChar">
    <w:name w:val="Title Char"/>
    <w:basedOn w:val="DefaultParagraphFont"/>
    <w:link w:val="Title"/>
    <w:rsid w:val="00EF2E45"/>
    <w:rPr>
      <w:rFonts w:ascii="Times New Roman" w:eastAsia="Times New Roman" w:hAnsi="Times New Roman" w:cs="Times New Roman"/>
      <w:b/>
      <w:bCs/>
      <w:lang w:val="de-DE"/>
    </w:rPr>
  </w:style>
  <w:style w:type="paragraph" w:styleId="BodyText">
    <w:name w:val="Body Text"/>
    <w:basedOn w:val="Normal"/>
    <w:link w:val="BodyTextChar"/>
    <w:semiHidden/>
    <w:unhideWhenUsed/>
    <w:rsid w:val="00EF2E45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BodyTextIndent">
    <w:name w:val="Body Text Indent"/>
    <w:basedOn w:val="Normal"/>
    <w:link w:val="BodyTextIndentChar"/>
    <w:semiHidden/>
    <w:unhideWhenUsed/>
    <w:rsid w:val="00EF2E45"/>
    <w:pPr>
      <w:ind w:left="48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BodyText3">
    <w:name w:val="Body Text 3"/>
    <w:basedOn w:val="Normal"/>
    <w:link w:val="BodyText3Char"/>
    <w:semiHidden/>
    <w:unhideWhenUsed/>
    <w:rsid w:val="00EF2E45"/>
    <w:pPr>
      <w:jc w:val="center"/>
    </w:pPr>
    <w:rPr>
      <w:sz w:val="32"/>
      <w:szCs w:val="20"/>
    </w:rPr>
  </w:style>
  <w:style w:type="character" w:customStyle="1" w:styleId="BodyText3Char">
    <w:name w:val="Body Text 3 Char"/>
    <w:basedOn w:val="DefaultParagraphFont"/>
    <w:link w:val="BodyText3"/>
    <w:semiHidden/>
    <w:rsid w:val="00EF2E45"/>
    <w:rPr>
      <w:rFonts w:ascii="Arial" w:eastAsia="Times New Roman" w:hAnsi="Arial" w:cs="Times New Roman"/>
      <w:noProof/>
      <w:sz w:val="32"/>
      <w:szCs w:val="20"/>
      <w:lang w:eastAsia="sk-SK"/>
    </w:rPr>
  </w:style>
  <w:style w:type="paragraph" w:styleId="BodyTextIndent2">
    <w:name w:val="Body Text Indent 2"/>
    <w:basedOn w:val="Normal"/>
    <w:link w:val="BodyTextIndent2Char"/>
    <w:semiHidden/>
    <w:unhideWhenUsed/>
    <w:rsid w:val="00EF2E45"/>
    <w:pPr>
      <w:ind w:left="360"/>
      <w:jc w:val="both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BodyTextIndent3">
    <w:name w:val="Body Text Indent 3"/>
    <w:basedOn w:val="Normal"/>
    <w:link w:val="BodyTextIndent3Char"/>
    <w:semiHidden/>
    <w:unhideWhenUsed/>
    <w:rsid w:val="00EF2E45"/>
    <w:pPr>
      <w:ind w:left="4860"/>
    </w:pPr>
    <w:rPr>
      <w:sz w:val="30"/>
      <w:szCs w:val="30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EF2E45"/>
    <w:rPr>
      <w:rFonts w:ascii="Arial" w:eastAsia="Times New Roman" w:hAnsi="Arial" w:cs="Times New Roman"/>
      <w:noProof/>
      <w:sz w:val="30"/>
      <w:szCs w:val="30"/>
      <w:lang w:eastAsia="sk-SK"/>
    </w:rPr>
  </w:style>
  <w:style w:type="paragraph" w:styleId="ListParagraph">
    <w:name w:val="List Paragraph"/>
    <w:basedOn w:val="Normal"/>
    <w:link w:val="ListParagraphChar"/>
    <w:uiPriority w:val="34"/>
    <w:qFormat/>
    <w:rsid w:val="00EF2E45"/>
    <w:pPr>
      <w:ind w:left="708"/>
    </w:pPr>
  </w:style>
  <w:style w:type="paragraph" w:customStyle="1" w:styleId="NAZACIATOK">
    <w:name w:val="NA_ZACIATOK"/>
    <w:rsid w:val="00EF2E4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noProof/>
      <w:color w:val="000000"/>
      <w:sz w:val="20"/>
      <w:szCs w:val="20"/>
      <w:lang w:val="en-US" w:eastAsia="cs-CZ"/>
    </w:rPr>
  </w:style>
  <w:style w:type="paragraph" w:customStyle="1" w:styleId="ODRAZ">
    <w:name w:val="ODRAZ"/>
    <w:basedOn w:val="Normal"/>
    <w:rsid w:val="00EF2E45"/>
    <w:pPr>
      <w:tabs>
        <w:tab w:val="left" w:pos="454"/>
      </w:tabs>
      <w:autoSpaceDE w:val="0"/>
      <w:autoSpaceDN w:val="0"/>
      <w:ind w:left="454" w:hanging="454"/>
      <w:jc w:val="both"/>
    </w:pPr>
    <w:rPr>
      <w:rFonts w:ascii="Times New Roman" w:hAnsi="Times New Roman"/>
      <w:noProof w:val="0"/>
      <w:sz w:val="20"/>
      <w:szCs w:val="20"/>
      <w:lang w:eastAsia="cs-CZ"/>
    </w:rPr>
  </w:style>
  <w:style w:type="paragraph" w:customStyle="1" w:styleId="Level1">
    <w:name w:val="Level 1"/>
    <w:basedOn w:val="Normal"/>
    <w:rsid w:val="00EF2E45"/>
    <w:pPr>
      <w:numPr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4">
    <w:name w:val="Level 4"/>
    <w:basedOn w:val="Normal"/>
    <w:rsid w:val="00EF2E45"/>
    <w:pPr>
      <w:numPr>
        <w:ilvl w:val="3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5">
    <w:name w:val="Level 5"/>
    <w:basedOn w:val="Normal"/>
    <w:rsid w:val="00EF2E45"/>
    <w:pPr>
      <w:numPr>
        <w:ilvl w:val="4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6">
    <w:name w:val="Level 6"/>
    <w:basedOn w:val="Normal"/>
    <w:rsid w:val="00EF2E45"/>
    <w:pPr>
      <w:numPr>
        <w:ilvl w:val="5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7">
    <w:name w:val="Level 7"/>
    <w:basedOn w:val="Normal"/>
    <w:rsid w:val="00EF2E45"/>
    <w:pPr>
      <w:numPr>
        <w:ilvl w:val="6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8">
    <w:name w:val="Level 8"/>
    <w:basedOn w:val="Normal"/>
    <w:rsid w:val="00EF2E45"/>
    <w:pPr>
      <w:numPr>
        <w:ilvl w:val="7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9">
    <w:name w:val="Level 9"/>
    <w:basedOn w:val="Normal"/>
    <w:rsid w:val="00EF2E45"/>
    <w:pPr>
      <w:numPr>
        <w:ilvl w:val="8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character" w:customStyle="1" w:styleId="pre">
    <w:name w:val="pre"/>
    <w:basedOn w:val="DefaultParagraphFont"/>
    <w:rsid w:val="00EF2E45"/>
  </w:style>
  <w:style w:type="paragraph" w:styleId="BalloonText">
    <w:name w:val="Balloon Text"/>
    <w:basedOn w:val="Normal"/>
    <w:link w:val="BalloonTextChar"/>
    <w:uiPriority w:val="99"/>
    <w:semiHidden/>
    <w:unhideWhenUsed/>
    <w:rsid w:val="00EF2E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E45"/>
    <w:rPr>
      <w:rFonts w:ascii="Tahoma" w:eastAsia="Times New Roman" w:hAnsi="Tahoma" w:cs="Tahoma"/>
      <w:noProof/>
      <w:sz w:val="16"/>
      <w:szCs w:val="16"/>
      <w:lang w:eastAsia="sk-SK"/>
    </w:rPr>
  </w:style>
  <w:style w:type="table" w:styleId="TableGrid">
    <w:name w:val="Table Grid"/>
    <w:basedOn w:val="TableNormal"/>
    <w:uiPriority w:val="59"/>
    <w:rsid w:val="00FC2D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B54BD"/>
    <w:pPr>
      <w:spacing w:before="100" w:beforeAutospacing="1" w:after="100" w:afterAutospacing="1"/>
    </w:pPr>
    <w:rPr>
      <w:rFonts w:ascii="Times New Roman" w:hAnsi="Times New Roman"/>
      <w:noProof w:val="0"/>
      <w:sz w:val="24"/>
    </w:rPr>
  </w:style>
  <w:style w:type="character" w:styleId="Strong">
    <w:name w:val="Strong"/>
    <w:basedOn w:val="DefaultParagraphFont"/>
    <w:uiPriority w:val="22"/>
    <w:qFormat/>
    <w:rsid w:val="007900B0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20F3"/>
    <w:rPr>
      <w:rFonts w:asciiTheme="majorHAnsi" w:eastAsiaTheme="majorEastAsia" w:hAnsiTheme="majorHAnsi" w:cstheme="majorBidi"/>
      <w:b/>
      <w:bCs/>
      <w:noProof/>
      <w:color w:val="4F81BD" w:themeColor="accent1"/>
      <w:szCs w:val="24"/>
      <w:lang w:eastAsia="sk-SK"/>
    </w:rPr>
  </w:style>
  <w:style w:type="paragraph" w:styleId="CommentText">
    <w:name w:val="annotation text"/>
    <w:basedOn w:val="Normal"/>
    <w:link w:val="CommentTextChar"/>
    <w:uiPriority w:val="99"/>
    <w:unhideWhenUsed/>
    <w:rsid w:val="001C20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20F3"/>
    <w:rPr>
      <w:rFonts w:ascii="Arial" w:eastAsia="Times New Roman" w:hAnsi="Arial" w:cs="Times New Roman"/>
      <w:noProof/>
      <w:sz w:val="20"/>
      <w:szCs w:val="20"/>
      <w:lang w:eastAsia="sk-SK"/>
    </w:rPr>
  </w:style>
  <w:style w:type="character" w:styleId="CommentReference">
    <w:name w:val="annotation reference"/>
    <w:uiPriority w:val="99"/>
    <w:semiHidden/>
    <w:unhideWhenUsed/>
    <w:rsid w:val="001C20F3"/>
    <w:rPr>
      <w:sz w:val="16"/>
      <w:szCs w:val="16"/>
    </w:rPr>
  </w:style>
  <w:style w:type="table" w:customStyle="1" w:styleId="Mriekatabuky1">
    <w:name w:val="Mriežka tabuľky1"/>
    <w:basedOn w:val="TableNormal"/>
    <w:next w:val="TableGrid"/>
    <w:uiPriority w:val="59"/>
    <w:rsid w:val="004E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TableNormal"/>
    <w:next w:val="TableGrid"/>
    <w:uiPriority w:val="59"/>
    <w:rsid w:val="004E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TableNormal"/>
    <w:next w:val="TableGrid"/>
    <w:uiPriority w:val="59"/>
    <w:rsid w:val="004E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TableNormal"/>
    <w:next w:val="TableGrid"/>
    <w:uiPriority w:val="59"/>
    <w:rsid w:val="002A6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F48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Standard">
    <w:name w:val="Standard"/>
    <w:rsid w:val="00D64BD6"/>
    <w:pPr>
      <w:widowControl w:val="0"/>
      <w:suppressAutoHyphens/>
      <w:autoSpaceDN w:val="0"/>
      <w:spacing w:after="160" w:line="251" w:lineRule="auto"/>
      <w:textAlignment w:val="baseline"/>
    </w:pPr>
    <w:rPr>
      <w:rFonts w:ascii="Calibri" w:eastAsia="Arial Unicode MS" w:hAnsi="Calibri" w:cs="Calibri"/>
      <w:kern w:val="3"/>
      <w:lang w:eastAsia="zh-CN"/>
    </w:rPr>
  </w:style>
  <w:style w:type="paragraph" w:customStyle="1" w:styleId="Standarduser">
    <w:name w:val="Standard (user)"/>
    <w:rsid w:val="00D64BD6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eastAsia="zh-CN"/>
    </w:rPr>
  </w:style>
  <w:style w:type="character" w:customStyle="1" w:styleId="Predvolenpsmoodseku2">
    <w:name w:val="Predvolené písmo odseku2"/>
    <w:rsid w:val="00D64BD6"/>
  </w:style>
  <w:style w:type="paragraph" w:styleId="Footer">
    <w:name w:val="footer"/>
    <w:basedOn w:val="Normal"/>
    <w:link w:val="FooterChar"/>
    <w:uiPriority w:val="99"/>
    <w:unhideWhenUsed/>
    <w:rsid w:val="00A069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694E"/>
    <w:rPr>
      <w:rFonts w:ascii="Arial" w:eastAsia="Times New Roman" w:hAnsi="Arial" w:cs="Times New Roman"/>
      <w:noProof/>
      <w:szCs w:val="24"/>
      <w:lang w:eastAsia="sk-SK"/>
    </w:rPr>
  </w:style>
  <w:style w:type="paragraph" w:customStyle="1" w:styleId="cislo-1">
    <w:name w:val="cislo-1"/>
    <w:basedOn w:val="Normal"/>
    <w:next w:val="cislo-2"/>
    <w:qFormat/>
    <w:rsid w:val="00261ACF"/>
    <w:pPr>
      <w:keepNext/>
      <w:tabs>
        <w:tab w:val="left" w:pos="851"/>
      </w:tabs>
      <w:spacing w:before="120"/>
      <w:ind w:left="851" w:hanging="851"/>
      <w:jc w:val="both"/>
      <w:outlineLvl w:val="2"/>
    </w:pPr>
    <w:rPr>
      <w:rFonts w:ascii="Times New Roman" w:eastAsia="Calibri" w:hAnsi="Times New Roman"/>
      <w:b/>
      <w:noProof w:val="0"/>
      <w:sz w:val="24"/>
      <w:szCs w:val="22"/>
      <w:lang w:eastAsia="en-US"/>
    </w:rPr>
  </w:style>
  <w:style w:type="paragraph" w:styleId="Subtitle">
    <w:name w:val="Subtitle"/>
    <w:basedOn w:val="Normal"/>
    <w:next w:val="cislo-1"/>
    <w:link w:val="SubtitleChar"/>
    <w:uiPriority w:val="11"/>
    <w:qFormat/>
    <w:rsid w:val="00261ACF"/>
    <w:pPr>
      <w:keepNext/>
      <w:tabs>
        <w:tab w:val="left" w:pos="851"/>
      </w:tabs>
      <w:spacing w:before="120" w:after="240"/>
      <w:ind w:left="567" w:hanging="567"/>
      <w:outlineLvl w:val="1"/>
    </w:pPr>
    <w:rPr>
      <w:rFonts w:ascii="Times New Roman" w:hAnsi="Times New Roman"/>
      <w:b/>
      <w:noProof w:val="0"/>
      <w:sz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261ACF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cislo-2">
    <w:name w:val="cislo-2"/>
    <w:basedOn w:val="cislo-1"/>
    <w:qFormat/>
    <w:rsid w:val="00261ACF"/>
    <w:pPr>
      <w:keepNext w:val="0"/>
    </w:pPr>
    <w:rPr>
      <w:b w:val="0"/>
    </w:rPr>
  </w:style>
  <w:style w:type="paragraph" w:customStyle="1" w:styleId="cislo-3">
    <w:name w:val="cislo-3"/>
    <w:basedOn w:val="cislo-2"/>
    <w:qFormat/>
    <w:rsid w:val="00261ACF"/>
    <w:pPr>
      <w:contextualSpacing/>
    </w:pPr>
  </w:style>
  <w:style w:type="paragraph" w:customStyle="1" w:styleId="cislo-4">
    <w:name w:val="cislo-4"/>
    <w:basedOn w:val="Normal"/>
    <w:qFormat/>
    <w:rsid w:val="00261ACF"/>
    <w:pPr>
      <w:ind w:left="1208" w:hanging="357"/>
      <w:jc w:val="both"/>
    </w:pPr>
    <w:rPr>
      <w:rFonts w:ascii="Times New Roman" w:eastAsia="Calibri" w:hAnsi="Times New Roman"/>
      <w:noProof w:val="0"/>
      <w:sz w:val="24"/>
      <w:szCs w:val="22"/>
      <w:lang w:eastAsia="en-US"/>
    </w:rPr>
  </w:style>
  <w:style w:type="paragraph" w:customStyle="1" w:styleId="Textbody">
    <w:name w:val="Text body"/>
    <w:basedOn w:val="Standard"/>
    <w:rsid w:val="008D667F"/>
    <w:pPr>
      <w:spacing w:after="120"/>
    </w:pPr>
  </w:style>
  <w:style w:type="character" w:customStyle="1" w:styleId="ListParagraphChar">
    <w:name w:val="List Paragraph Char"/>
    <w:link w:val="ListParagraph"/>
    <w:uiPriority w:val="34"/>
    <w:locked/>
    <w:rsid w:val="00985D38"/>
    <w:rPr>
      <w:rFonts w:ascii="Arial" w:eastAsia="Times New Roman" w:hAnsi="Arial" w:cs="Times New Roman"/>
      <w:noProof/>
      <w:szCs w:val="24"/>
      <w:lang w:eastAsia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5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5C5"/>
    <w:rPr>
      <w:rFonts w:ascii="Arial" w:eastAsia="Times New Roman" w:hAnsi="Arial" w:cs="Times New Roman"/>
      <w:b/>
      <w:bCs/>
      <w:noProof/>
      <w:sz w:val="20"/>
      <w:szCs w:val="20"/>
      <w:lang w:eastAsia="sk-SK"/>
    </w:rPr>
  </w:style>
  <w:style w:type="character" w:customStyle="1" w:styleId="Nevyrieenzmienka1">
    <w:name w:val="Nevyriešená zmienka1"/>
    <w:basedOn w:val="DefaultParagraphFont"/>
    <w:uiPriority w:val="99"/>
    <w:semiHidden/>
    <w:unhideWhenUsed/>
    <w:rsid w:val="005D5F6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13EFE"/>
    <w:rPr>
      <w:color w:val="605E5C"/>
      <w:shd w:val="clear" w:color="auto" w:fill="E1DFDD"/>
    </w:rPr>
  </w:style>
  <w:style w:type="paragraph" w:customStyle="1" w:styleId="Odsekzoznamu1">
    <w:name w:val="Odsek zoznamu1"/>
    <w:basedOn w:val="Normal"/>
    <w:rsid w:val="008B46E6"/>
    <w:pPr>
      <w:widowControl w:val="0"/>
      <w:suppressAutoHyphens/>
      <w:spacing w:after="160"/>
      <w:ind w:left="708"/>
    </w:pPr>
    <w:rPr>
      <w:rFonts w:ascii="Calibri" w:eastAsia="Arial Unicode MS" w:hAnsi="Calibri" w:cs="Calibri"/>
      <w:noProof w:val="0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41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71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36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48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305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1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387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5455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7281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5699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7325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4355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8138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0405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1971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20398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3884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82126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71719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3573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090105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80142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712705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738285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216183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875689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39199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9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86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445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86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359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437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5613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9309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9556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8617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2745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5760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5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24129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7516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6126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28630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4596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83517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3720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56917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33213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969101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7957705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1848769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3420746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817453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46178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340261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473267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8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60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67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63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54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373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438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11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2645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011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839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9021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791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9557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7175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4476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08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8243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08648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99568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46380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97341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97868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8876116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157940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524881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96564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107403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62791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321527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5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7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58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50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82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81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601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037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08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5857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758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303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2474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976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59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4483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6658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9415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5174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24473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34542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71694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450222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204955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441328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3187639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269453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580545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421958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86743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0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nessa.dzurova@fntn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F9804-962E-449F-85DB-2EA182594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11</Pages>
  <Words>4862</Words>
  <Characters>27716</Characters>
  <Application>Microsoft Office Word</Application>
  <DocSecurity>0</DocSecurity>
  <Lines>230</Lines>
  <Paragraphs>65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Jakub Hošo</cp:lastModifiedBy>
  <cp:revision>18</cp:revision>
  <cp:lastPrinted>2021-01-12T09:53:00Z</cp:lastPrinted>
  <dcterms:created xsi:type="dcterms:W3CDTF">2025-01-22T06:40:00Z</dcterms:created>
  <dcterms:modified xsi:type="dcterms:W3CDTF">2025-12-15T12:29:00Z</dcterms:modified>
</cp:coreProperties>
</file>